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33D" w:rsidRPr="003F0F8A" w:rsidRDefault="0007333D" w:rsidP="0007333D">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3F0F8A">
        <w:rPr>
          <w:rFonts w:ascii="Times New Roman" w:hAnsi="Times New Roman" w:cs="Times New Roman"/>
          <w:color w:val="000000"/>
          <w:sz w:val="24"/>
          <w:szCs w:val="24"/>
        </w:rPr>
        <w:t xml:space="preserve">Государственное бюджетное общеобразовательное учреждение </w:t>
      </w:r>
    </w:p>
    <w:p w:rsidR="0007333D" w:rsidRPr="003F0F8A" w:rsidRDefault="0007333D" w:rsidP="0007333D">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3F0F8A">
        <w:rPr>
          <w:rFonts w:ascii="Times New Roman" w:hAnsi="Times New Roman" w:cs="Times New Roman"/>
          <w:color w:val="000000"/>
          <w:sz w:val="24"/>
          <w:szCs w:val="24"/>
        </w:rPr>
        <w:t xml:space="preserve"> «Пестречинская школа-интернат для детей с ограниченными возможностями здоровья»</w:t>
      </w:r>
    </w:p>
    <w:p w:rsidR="0007333D" w:rsidRPr="003F0F8A" w:rsidRDefault="0007333D" w:rsidP="0007333D">
      <w:pPr>
        <w:widowControl w:val="0"/>
        <w:autoSpaceDE w:val="0"/>
        <w:autoSpaceDN w:val="0"/>
        <w:adjustRightInd w:val="0"/>
        <w:spacing w:after="0" w:line="240" w:lineRule="auto"/>
        <w:jc w:val="center"/>
        <w:rPr>
          <w:rFonts w:ascii="Times New Roman" w:hAnsi="Times New Roman" w:cs="Times New Roman"/>
          <w:color w:val="000000"/>
          <w:sz w:val="28"/>
          <w:szCs w:val="24"/>
        </w:rPr>
      </w:pPr>
    </w:p>
    <w:p w:rsidR="0007333D" w:rsidRPr="003F0F8A" w:rsidRDefault="0007333D" w:rsidP="0007333D">
      <w:pPr>
        <w:widowControl w:val="0"/>
        <w:autoSpaceDE w:val="0"/>
        <w:autoSpaceDN w:val="0"/>
        <w:adjustRightInd w:val="0"/>
        <w:spacing w:after="0" w:line="240" w:lineRule="auto"/>
        <w:jc w:val="center"/>
        <w:rPr>
          <w:rFonts w:ascii="Times New Roman" w:hAnsi="Times New Roman" w:cs="Times New Roman"/>
          <w:sz w:val="36"/>
          <w:szCs w:val="28"/>
        </w:rPr>
      </w:pPr>
      <w:r w:rsidRPr="003F0F8A">
        <w:rPr>
          <w:rFonts w:ascii="Times New Roman" w:hAnsi="Times New Roman" w:cs="Times New Roman"/>
          <w:noProof/>
          <w:sz w:val="20"/>
          <w:szCs w:val="20"/>
        </w:rPr>
        <w:drawing>
          <wp:anchor distT="0" distB="0" distL="114300" distR="114300" simplePos="0" relativeHeight="251659264" behindDoc="1" locked="0" layoutInCell="1" allowOverlap="1" wp14:anchorId="20CA8F72" wp14:editId="15EDD358">
            <wp:simplePos x="0" y="0"/>
            <wp:positionH relativeFrom="column">
              <wp:posOffset>6257925</wp:posOffset>
            </wp:positionH>
            <wp:positionV relativeFrom="paragraph">
              <wp:posOffset>69850</wp:posOffset>
            </wp:positionV>
            <wp:extent cx="1733550" cy="15621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55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53" w:type="pct"/>
        <w:tblLook w:val="01E0" w:firstRow="1" w:lastRow="1" w:firstColumn="1" w:lastColumn="1" w:noHBand="0" w:noVBand="0"/>
      </w:tblPr>
      <w:tblGrid>
        <w:gridCol w:w="4737"/>
        <w:gridCol w:w="5868"/>
        <w:gridCol w:w="5162"/>
      </w:tblGrid>
      <w:tr w:rsidR="0007333D" w:rsidRPr="003F0F8A" w:rsidTr="00DA2BCF">
        <w:trPr>
          <w:trHeight w:val="472"/>
        </w:trPr>
        <w:tc>
          <w:tcPr>
            <w:tcW w:w="1502" w:type="pct"/>
          </w:tcPr>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«Согласовано»</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noProof/>
                <w:sz w:val="20"/>
                <w:szCs w:val="20"/>
              </w:rPr>
              <w:drawing>
                <wp:anchor distT="0" distB="0" distL="114300" distR="114300" simplePos="0" relativeHeight="251661312" behindDoc="1" locked="0" layoutInCell="1" allowOverlap="1" wp14:anchorId="177F5D12" wp14:editId="0C223A7B">
                  <wp:simplePos x="0" y="0"/>
                  <wp:positionH relativeFrom="column">
                    <wp:posOffset>400050</wp:posOffset>
                  </wp:positionH>
                  <wp:positionV relativeFrom="paragraph">
                    <wp:posOffset>127000</wp:posOffset>
                  </wp:positionV>
                  <wp:extent cx="1162050"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20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Руководитель МО</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 xml:space="preserve">___________ </w:t>
            </w:r>
            <w:proofErr w:type="spellStart"/>
            <w:r w:rsidRPr="003F0F8A">
              <w:rPr>
                <w:rFonts w:ascii="Times New Roman" w:hAnsi="Times New Roman" w:cs="Times New Roman"/>
                <w:sz w:val="24"/>
                <w:szCs w:val="20"/>
              </w:rPr>
              <w:t>Р.А.Муллахметова</w:t>
            </w:r>
            <w:proofErr w:type="spellEnd"/>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Протокол № 1</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от «26» августа 2021 г.</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p>
        </w:tc>
        <w:tc>
          <w:tcPr>
            <w:tcW w:w="1861" w:type="pct"/>
          </w:tcPr>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«Согласовано»</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noProof/>
                <w:sz w:val="20"/>
                <w:szCs w:val="20"/>
              </w:rPr>
              <w:drawing>
                <wp:anchor distT="0" distB="0" distL="114300" distR="114300" simplePos="0" relativeHeight="251660288" behindDoc="1" locked="0" layoutInCell="1" allowOverlap="1" wp14:anchorId="182A4A57" wp14:editId="2972B44A">
                  <wp:simplePos x="0" y="0"/>
                  <wp:positionH relativeFrom="column">
                    <wp:posOffset>674370</wp:posOffset>
                  </wp:positionH>
                  <wp:positionV relativeFrom="paragraph">
                    <wp:posOffset>127000</wp:posOffset>
                  </wp:positionV>
                  <wp:extent cx="866775" cy="590550"/>
                  <wp:effectExtent l="0" t="0" r="952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67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Заместитель директора школы по УР</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___________М.А. Лаврентьева</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«26» августа2021 г.</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p>
        </w:tc>
        <w:tc>
          <w:tcPr>
            <w:tcW w:w="1637" w:type="pct"/>
          </w:tcPr>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«Утверждаю»</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p>
          <w:p w:rsidR="0007333D" w:rsidRPr="003F0F8A" w:rsidRDefault="0007333D" w:rsidP="00DA2BCF">
            <w:pPr>
              <w:widowControl w:val="0"/>
              <w:tabs>
                <w:tab w:val="left" w:pos="9288"/>
              </w:tabs>
              <w:autoSpaceDE w:val="0"/>
              <w:autoSpaceDN w:val="0"/>
              <w:adjustRightInd w:val="0"/>
              <w:spacing w:after="0" w:line="240" w:lineRule="auto"/>
              <w:rPr>
                <w:rFonts w:ascii="Times New Roman" w:hAnsi="Times New Roman" w:cs="Times New Roman"/>
                <w:sz w:val="24"/>
                <w:szCs w:val="20"/>
              </w:rPr>
            </w:pPr>
            <w:r w:rsidRPr="003F0F8A">
              <w:rPr>
                <w:rFonts w:ascii="Times New Roman" w:hAnsi="Times New Roman" w:cs="Times New Roman"/>
                <w:sz w:val="24"/>
                <w:szCs w:val="20"/>
              </w:rPr>
              <w:t xml:space="preserve">   Директор школы – интерната</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________________ Ф.Ф. Зарипов</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r w:rsidRPr="003F0F8A">
              <w:rPr>
                <w:rFonts w:ascii="Times New Roman" w:hAnsi="Times New Roman" w:cs="Times New Roman"/>
                <w:sz w:val="24"/>
                <w:szCs w:val="20"/>
              </w:rPr>
              <w:t>Протокол педагогического совета №1</w:t>
            </w:r>
          </w:p>
          <w:p w:rsidR="0007333D" w:rsidRPr="003F0F8A" w:rsidRDefault="0007333D" w:rsidP="00DA2BCF">
            <w:pPr>
              <w:widowControl w:val="0"/>
              <w:tabs>
                <w:tab w:val="left" w:pos="9288"/>
              </w:tabs>
              <w:autoSpaceDE w:val="0"/>
              <w:autoSpaceDN w:val="0"/>
              <w:adjustRightInd w:val="0"/>
              <w:spacing w:after="0" w:line="240" w:lineRule="auto"/>
              <w:rPr>
                <w:rFonts w:ascii="Times New Roman" w:hAnsi="Times New Roman" w:cs="Times New Roman"/>
                <w:sz w:val="24"/>
                <w:szCs w:val="20"/>
              </w:rPr>
            </w:pPr>
            <w:r w:rsidRPr="003F0F8A">
              <w:rPr>
                <w:rFonts w:ascii="Times New Roman" w:hAnsi="Times New Roman" w:cs="Times New Roman"/>
                <w:sz w:val="24"/>
                <w:szCs w:val="20"/>
              </w:rPr>
              <w:t xml:space="preserve">    от «27» августа  2021 г.</w:t>
            </w:r>
          </w:p>
          <w:p w:rsidR="0007333D" w:rsidRPr="003F0F8A" w:rsidRDefault="0007333D" w:rsidP="00DA2BCF">
            <w:pPr>
              <w:widowControl w:val="0"/>
              <w:tabs>
                <w:tab w:val="left" w:pos="9288"/>
              </w:tabs>
              <w:autoSpaceDE w:val="0"/>
              <w:autoSpaceDN w:val="0"/>
              <w:adjustRightInd w:val="0"/>
              <w:spacing w:after="0" w:line="240" w:lineRule="auto"/>
              <w:rPr>
                <w:rFonts w:ascii="Times New Roman" w:hAnsi="Times New Roman" w:cs="Times New Roman"/>
                <w:sz w:val="24"/>
                <w:szCs w:val="20"/>
              </w:rPr>
            </w:pPr>
            <w:r w:rsidRPr="003F0F8A">
              <w:rPr>
                <w:rFonts w:ascii="Times New Roman" w:hAnsi="Times New Roman" w:cs="Times New Roman"/>
                <w:sz w:val="24"/>
                <w:szCs w:val="20"/>
              </w:rPr>
              <w:t xml:space="preserve">    Приказ № 130-ОД  от «31» августа 2021г.</w:t>
            </w:r>
          </w:p>
          <w:p w:rsidR="0007333D" w:rsidRPr="003F0F8A" w:rsidRDefault="0007333D" w:rsidP="00DA2BCF">
            <w:pPr>
              <w:widowControl w:val="0"/>
              <w:tabs>
                <w:tab w:val="left" w:pos="9288"/>
              </w:tabs>
              <w:autoSpaceDE w:val="0"/>
              <w:autoSpaceDN w:val="0"/>
              <w:adjustRightInd w:val="0"/>
              <w:spacing w:after="0" w:line="240" w:lineRule="auto"/>
              <w:jc w:val="center"/>
              <w:rPr>
                <w:rFonts w:ascii="Times New Roman" w:hAnsi="Times New Roman" w:cs="Times New Roman"/>
                <w:sz w:val="24"/>
                <w:szCs w:val="20"/>
              </w:rPr>
            </w:pPr>
          </w:p>
        </w:tc>
      </w:tr>
    </w:tbl>
    <w:p w:rsidR="0007333D" w:rsidRPr="003F0F8A" w:rsidRDefault="0007333D" w:rsidP="0007333D">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07333D" w:rsidRPr="003F0F8A" w:rsidRDefault="0007333D" w:rsidP="0007333D">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F0F8A">
        <w:rPr>
          <w:rFonts w:ascii="Times New Roman" w:eastAsia="Times New Roman" w:hAnsi="Times New Roman" w:cs="Times New Roman"/>
          <w:b/>
          <w:sz w:val="28"/>
          <w:szCs w:val="28"/>
        </w:rPr>
        <w:t xml:space="preserve">Рабочая программа  </w:t>
      </w:r>
    </w:p>
    <w:p w:rsidR="0007333D" w:rsidRPr="003F0F8A" w:rsidRDefault="0007333D" w:rsidP="0007333D">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F0F8A">
        <w:rPr>
          <w:rFonts w:ascii="Times New Roman" w:eastAsia="Times New Roman" w:hAnsi="Times New Roman" w:cs="Times New Roman"/>
          <w:b/>
          <w:sz w:val="28"/>
          <w:szCs w:val="28"/>
        </w:rPr>
        <w:t xml:space="preserve">по </w:t>
      </w:r>
      <w:r>
        <w:rPr>
          <w:rFonts w:ascii="Times New Roman" w:eastAsia="Times New Roman" w:hAnsi="Times New Roman" w:cs="Times New Roman"/>
          <w:b/>
          <w:sz w:val="28"/>
          <w:szCs w:val="28"/>
        </w:rPr>
        <w:t>естествознанию</w:t>
      </w:r>
    </w:p>
    <w:p w:rsidR="0007333D" w:rsidRPr="003F0F8A" w:rsidRDefault="0007333D" w:rsidP="0007333D">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F0F8A">
        <w:rPr>
          <w:rFonts w:ascii="Times New Roman" w:eastAsia="Times New Roman" w:hAnsi="Times New Roman" w:cs="Times New Roman"/>
          <w:b/>
          <w:sz w:val="28"/>
          <w:szCs w:val="28"/>
        </w:rPr>
        <w:t xml:space="preserve">для обучающихся </w:t>
      </w:r>
      <w:r>
        <w:rPr>
          <w:rFonts w:ascii="Times New Roman" w:eastAsia="Times New Roman" w:hAnsi="Times New Roman" w:cs="Times New Roman"/>
          <w:b/>
          <w:sz w:val="28"/>
          <w:szCs w:val="28"/>
        </w:rPr>
        <w:t>8а,8б</w:t>
      </w:r>
      <w:r w:rsidRPr="003F0F8A">
        <w:rPr>
          <w:rFonts w:ascii="Times New Roman" w:eastAsia="Times New Roman" w:hAnsi="Times New Roman" w:cs="Times New Roman"/>
          <w:b/>
          <w:sz w:val="28"/>
          <w:szCs w:val="28"/>
        </w:rPr>
        <w:t xml:space="preserve"> класс</w:t>
      </w:r>
      <w:r>
        <w:rPr>
          <w:rFonts w:ascii="Times New Roman" w:eastAsia="Times New Roman" w:hAnsi="Times New Roman" w:cs="Times New Roman"/>
          <w:b/>
          <w:sz w:val="28"/>
          <w:szCs w:val="28"/>
        </w:rPr>
        <w:t>ов</w:t>
      </w:r>
    </w:p>
    <w:p w:rsidR="0007333D" w:rsidRPr="003F0F8A" w:rsidRDefault="0007333D" w:rsidP="0007333D">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07333D" w:rsidRPr="003F0F8A" w:rsidRDefault="0007333D" w:rsidP="0007333D">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07333D" w:rsidRPr="003F0F8A" w:rsidRDefault="0007333D" w:rsidP="0007333D">
      <w:pPr>
        <w:widowControl w:val="0"/>
        <w:autoSpaceDE w:val="0"/>
        <w:autoSpaceDN w:val="0"/>
        <w:adjustRightInd w:val="0"/>
        <w:spacing w:after="0" w:line="240" w:lineRule="auto"/>
        <w:jc w:val="right"/>
        <w:rPr>
          <w:rFonts w:ascii="Times New Roman" w:eastAsia="Times New Roman" w:hAnsi="Times New Roman" w:cs="Times New Roman"/>
          <w:sz w:val="28"/>
          <w:szCs w:val="28"/>
        </w:rPr>
      </w:pPr>
    </w:p>
    <w:p w:rsidR="0007333D" w:rsidRPr="003F0F8A" w:rsidRDefault="0007333D" w:rsidP="0007333D">
      <w:pPr>
        <w:widowControl w:val="0"/>
        <w:autoSpaceDE w:val="0"/>
        <w:autoSpaceDN w:val="0"/>
        <w:adjustRightInd w:val="0"/>
        <w:spacing w:after="0" w:line="240" w:lineRule="auto"/>
        <w:rPr>
          <w:rFonts w:ascii="Times New Roman" w:eastAsia="Times New Roman" w:hAnsi="Times New Roman" w:cs="Times New Roman"/>
          <w:sz w:val="28"/>
          <w:szCs w:val="28"/>
        </w:rPr>
      </w:pPr>
    </w:p>
    <w:p w:rsidR="0007333D" w:rsidRPr="003F0F8A" w:rsidRDefault="0007333D" w:rsidP="0007333D">
      <w:pPr>
        <w:widowControl w:val="0"/>
        <w:autoSpaceDE w:val="0"/>
        <w:autoSpaceDN w:val="0"/>
        <w:adjustRightInd w:val="0"/>
        <w:spacing w:after="0" w:line="240" w:lineRule="auto"/>
        <w:rPr>
          <w:rFonts w:ascii="Times New Roman" w:eastAsia="Times New Roman" w:hAnsi="Times New Roman" w:cs="Times New Roman"/>
          <w:sz w:val="28"/>
          <w:szCs w:val="28"/>
        </w:rPr>
      </w:pPr>
    </w:p>
    <w:p w:rsidR="0007333D" w:rsidRPr="003F0F8A" w:rsidRDefault="0007333D" w:rsidP="0007333D">
      <w:pPr>
        <w:widowControl w:val="0"/>
        <w:autoSpaceDE w:val="0"/>
        <w:autoSpaceDN w:val="0"/>
        <w:adjustRightInd w:val="0"/>
        <w:spacing w:after="0" w:line="240" w:lineRule="auto"/>
        <w:ind w:left="850" w:right="-11"/>
        <w:jc w:val="right"/>
        <w:rPr>
          <w:rFonts w:ascii="Times New Roman" w:eastAsia="Times New Roman" w:hAnsi="Times New Roman" w:cs="Times New Roman"/>
          <w:sz w:val="28"/>
          <w:szCs w:val="28"/>
        </w:rPr>
      </w:pPr>
      <w:r w:rsidRPr="003F0F8A">
        <w:rPr>
          <w:rFonts w:ascii="Times New Roman" w:eastAsia="Times New Roman" w:hAnsi="Times New Roman" w:cs="Times New Roman"/>
          <w:sz w:val="28"/>
          <w:szCs w:val="28"/>
        </w:rPr>
        <w:t>Составила: Юсупова Наталья Васильевна,</w:t>
      </w:r>
    </w:p>
    <w:p w:rsidR="0007333D" w:rsidRPr="003F0F8A" w:rsidRDefault="0007333D" w:rsidP="0007333D">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3F0F8A">
        <w:rPr>
          <w:rFonts w:ascii="Times New Roman" w:eastAsia="Times New Roman" w:hAnsi="Times New Roman" w:cs="Times New Roman"/>
          <w:sz w:val="28"/>
          <w:szCs w:val="28"/>
        </w:rPr>
        <w:t>учитель биологии первой  квалификационной категории</w:t>
      </w:r>
    </w:p>
    <w:p w:rsidR="0007333D" w:rsidRPr="003F0F8A" w:rsidRDefault="0007333D" w:rsidP="0007333D">
      <w:pPr>
        <w:widowControl w:val="0"/>
        <w:autoSpaceDE w:val="0"/>
        <w:autoSpaceDN w:val="0"/>
        <w:adjustRightInd w:val="0"/>
        <w:spacing w:after="0" w:line="240" w:lineRule="auto"/>
        <w:jc w:val="right"/>
        <w:rPr>
          <w:rFonts w:ascii="Times New Roman" w:eastAsia="Times New Roman" w:hAnsi="Times New Roman" w:cs="Times New Roman"/>
          <w:sz w:val="28"/>
          <w:szCs w:val="28"/>
        </w:rPr>
      </w:pPr>
    </w:p>
    <w:p w:rsidR="0007333D" w:rsidRPr="003F0F8A" w:rsidRDefault="0007333D" w:rsidP="0007333D">
      <w:pPr>
        <w:widowControl w:val="0"/>
        <w:autoSpaceDE w:val="0"/>
        <w:autoSpaceDN w:val="0"/>
        <w:adjustRightInd w:val="0"/>
        <w:spacing w:after="0" w:line="240" w:lineRule="auto"/>
        <w:jc w:val="right"/>
        <w:rPr>
          <w:rFonts w:ascii="Times New Roman" w:eastAsia="Times New Roman" w:hAnsi="Times New Roman" w:cs="Times New Roman"/>
          <w:sz w:val="28"/>
          <w:szCs w:val="28"/>
        </w:rPr>
      </w:pPr>
    </w:p>
    <w:p w:rsidR="0007333D" w:rsidRPr="003F0F8A" w:rsidRDefault="0007333D" w:rsidP="0007333D">
      <w:pPr>
        <w:widowControl w:val="0"/>
        <w:autoSpaceDE w:val="0"/>
        <w:autoSpaceDN w:val="0"/>
        <w:adjustRightInd w:val="0"/>
        <w:spacing w:after="0" w:line="240" w:lineRule="auto"/>
        <w:rPr>
          <w:rFonts w:ascii="Times New Roman" w:eastAsia="Times New Roman" w:hAnsi="Times New Roman" w:cs="Times New Roman"/>
          <w:sz w:val="28"/>
          <w:szCs w:val="28"/>
        </w:rPr>
      </w:pPr>
    </w:p>
    <w:p w:rsidR="0007333D" w:rsidRPr="003F0F8A" w:rsidRDefault="0007333D" w:rsidP="0007333D">
      <w:pPr>
        <w:widowControl w:val="0"/>
        <w:autoSpaceDE w:val="0"/>
        <w:autoSpaceDN w:val="0"/>
        <w:adjustRightInd w:val="0"/>
        <w:spacing w:after="0" w:line="240" w:lineRule="auto"/>
        <w:rPr>
          <w:rFonts w:ascii="Times New Roman" w:eastAsia="Times New Roman" w:hAnsi="Times New Roman" w:cs="Times New Roman"/>
          <w:sz w:val="28"/>
          <w:szCs w:val="28"/>
        </w:rPr>
      </w:pPr>
    </w:p>
    <w:p w:rsidR="0007333D" w:rsidRPr="003F0F8A" w:rsidRDefault="0007333D" w:rsidP="0007333D">
      <w:pPr>
        <w:widowControl w:val="0"/>
        <w:autoSpaceDE w:val="0"/>
        <w:autoSpaceDN w:val="0"/>
        <w:adjustRightInd w:val="0"/>
        <w:spacing w:after="0" w:line="240" w:lineRule="auto"/>
        <w:rPr>
          <w:rFonts w:ascii="Times New Roman" w:eastAsia="Times New Roman" w:hAnsi="Times New Roman" w:cs="Times New Roman"/>
          <w:sz w:val="28"/>
          <w:szCs w:val="28"/>
        </w:rPr>
      </w:pPr>
    </w:p>
    <w:p w:rsidR="00217FF2" w:rsidRPr="00430CD0" w:rsidRDefault="0007333D" w:rsidP="0007333D">
      <w:pPr>
        <w:spacing w:after="0" w:line="240" w:lineRule="auto"/>
        <w:jc w:val="center"/>
        <w:rPr>
          <w:rFonts w:ascii="Times New Roman" w:eastAsia="Times New Roman" w:hAnsi="Times New Roman"/>
          <w:b/>
          <w:sz w:val="28"/>
          <w:szCs w:val="28"/>
        </w:rPr>
      </w:pPr>
      <w:r w:rsidRPr="003F0F8A">
        <w:rPr>
          <w:rFonts w:ascii="Times New Roman" w:eastAsia="Times New Roman" w:hAnsi="Times New Roman" w:cs="Times New Roman"/>
          <w:sz w:val="28"/>
          <w:szCs w:val="28"/>
        </w:rPr>
        <w:t>2021-2022 учебный год</w:t>
      </w:r>
    </w:p>
    <w:p w:rsidR="00217FF2" w:rsidRPr="00430CD0" w:rsidRDefault="00217FF2" w:rsidP="00217FF2">
      <w:pPr>
        <w:spacing w:after="0" w:line="240" w:lineRule="auto"/>
        <w:jc w:val="center"/>
        <w:rPr>
          <w:rFonts w:ascii="Times New Roman" w:eastAsia="Times New Roman" w:hAnsi="Times New Roman"/>
          <w:b/>
          <w:sz w:val="28"/>
          <w:szCs w:val="28"/>
        </w:rPr>
      </w:pPr>
    </w:p>
    <w:p w:rsidR="00217FF2" w:rsidRPr="0007333D" w:rsidRDefault="00217FF2" w:rsidP="00217FF2">
      <w:pPr>
        <w:spacing w:line="240" w:lineRule="atLeast"/>
        <w:jc w:val="center"/>
        <w:rPr>
          <w:rFonts w:ascii="Times New Roman" w:hAnsi="Times New Roman" w:cs="Times New Roman"/>
          <w:sz w:val="24"/>
          <w:szCs w:val="24"/>
        </w:rPr>
      </w:pPr>
      <w:r w:rsidRPr="0007333D">
        <w:rPr>
          <w:rStyle w:val="21"/>
          <w:color w:val="000000"/>
          <w:sz w:val="24"/>
          <w:szCs w:val="24"/>
        </w:rPr>
        <w:lastRenderedPageBreak/>
        <w:t>Краткая характеристика учебного предмета «Естествознание»</w:t>
      </w:r>
    </w:p>
    <w:p w:rsidR="00217FF2" w:rsidRPr="0007333D" w:rsidRDefault="00277964" w:rsidP="0007333D">
      <w:pPr>
        <w:keepNext/>
        <w:keepLines/>
        <w:widowControl w:val="0"/>
        <w:spacing w:after="0" w:line="240" w:lineRule="auto"/>
        <w:jc w:val="both"/>
        <w:outlineLvl w:val="1"/>
        <w:rPr>
          <w:rFonts w:ascii="Times New Roman" w:eastAsia="Calibri" w:hAnsi="Times New Roman" w:cs="Times New Roman"/>
          <w:b/>
          <w:color w:val="000000"/>
          <w:sz w:val="24"/>
          <w:szCs w:val="24"/>
          <w:lang w:eastAsia="en-US"/>
        </w:rPr>
      </w:pPr>
      <w:r w:rsidRPr="0007333D">
        <w:rPr>
          <w:rFonts w:ascii="Times New Roman" w:eastAsia="Calibri" w:hAnsi="Times New Roman" w:cs="Times New Roman"/>
          <w:b/>
          <w:color w:val="000000"/>
          <w:sz w:val="24"/>
          <w:szCs w:val="24"/>
          <w:lang w:eastAsia="en-US"/>
        </w:rPr>
        <w:t xml:space="preserve">Класс: </w:t>
      </w:r>
      <w:r w:rsidR="0007333D" w:rsidRPr="0007333D">
        <w:rPr>
          <w:rFonts w:ascii="Times New Roman" w:eastAsia="Calibri" w:hAnsi="Times New Roman" w:cs="Times New Roman"/>
          <w:color w:val="000000"/>
          <w:sz w:val="24"/>
          <w:szCs w:val="24"/>
          <w:lang w:eastAsia="en-US"/>
        </w:rPr>
        <w:t>8</w:t>
      </w:r>
    </w:p>
    <w:p w:rsidR="00217FF2" w:rsidRPr="0007333D" w:rsidRDefault="00217FF2" w:rsidP="0007333D">
      <w:pPr>
        <w:keepNext/>
        <w:keepLines/>
        <w:widowControl w:val="0"/>
        <w:spacing w:after="0" w:line="240" w:lineRule="auto"/>
        <w:ind w:right="32"/>
        <w:jc w:val="both"/>
        <w:outlineLvl w:val="1"/>
        <w:rPr>
          <w:rFonts w:ascii="Times New Roman" w:eastAsia="Calibri" w:hAnsi="Times New Roman" w:cs="Times New Roman"/>
          <w:color w:val="000000"/>
          <w:sz w:val="24"/>
          <w:szCs w:val="24"/>
          <w:lang w:eastAsia="en-US"/>
        </w:rPr>
      </w:pPr>
      <w:r w:rsidRPr="0007333D">
        <w:rPr>
          <w:rFonts w:ascii="Times New Roman" w:eastAsia="Calibri" w:hAnsi="Times New Roman" w:cs="Times New Roman"/>
          <w:b/>
          <w:color w:val="000000"/>
          <w:sz w:val="24"/>
          <w:szCs w:val="24"/>
          <w:lang w:eastAsia="en-US"/>
        </w:rPr>
        <w:t>Учитель:</w:t>
      </w:r>
      <w:r w:rsidRPr="0007333D">
        <w:rPr>
          <w:rFonts w:ascii="Times New Roman" w:eastAsia="Calibri" w:hAnsi="Times New Roman" w:cs="Times New Roman"/>
          <w:color w:val="000000"/>
          <w:sz w:val="24"/>
          <w:szCs w:val="24"/>
          <w:lang w:eastAsia="en-US"/>
        </w:rPr>
        <w:t xml:space="preserve"> Юсупова Н.В.</w:t>
      </w:r>
    </w:p>
    <w:p w:rsidR="00217FF2" w:rsidRPr="0007333D" w:rsidRDefault="00217FF2" w:rsidP="0007333D">
      <w:pPr>
        <w:keepNext/>
        <w:keepLines/>
        <w:widowControl w:val="0"/>
        <w:spacing w:after="0" w:line="240" w:lineRule="auto"/>
        <w:ind w:right="32"/>
        <w:jc w:val="both"/>
        <w:outlineLvl w:val="1"/>
        <w:rPr>
          <w:rFonts w:ascii="Times New Roman" w:eastAsia="Calibri" w:hAnsi="Times New Roman" w:cs="Times New Roman"/>
          <w:color w:val="000000"/>
          <w:sz w:val="24"/>
          <w:szCs w:val="24"/>
          <w:lang w:eastAsia="en-US"/>
        </w:rPr>
      </w:pPr>
      <w:r w:rsidRPr="0007333D">
        <w:rPr>
          <w:rFonts w:ascii="Times New Roman" w:eastAsia="Calibri" w:hAnsi="Times New Roman" w:cs="Times New Roman"/>
          <w:b/>
          <w:color w:val="000000"/>
          <w:sz w:val="24"/>
          <w:szCs w:val="24"/>
          <w:lang w:eastAsia="en-US"/>
        </w:rPr>
        <w:t xml:space="preserve">Количество часов:  </w:t>
      </w:r>
      <w:r w:rsidR="0007333D" w:rsidRPr="0007333D">
        <w:rPr>
          <w:rFonts w:ascii="Times New Roman" w:eastAsia="Calibri" w:hAnsi="Times New Roman" w:cs="Times New Roman"/>
          <w:b/>
          <w:color w:val="000000"/>
          <w:sz w:val="24"/>
          <w:szCs w:val="24"/>
          <w:lang w:eastAsia="en-US"/>
        </w:rPr>
        <w:t>в</w:t>
      </w:r>
      <w:r w:rsidR="00121F41" w:rsidRPr="0007333D">
        <w:rPr>
          <w:rFonts w:ascii="Times New Roman" w:eastAsia="Calibri" w:hAnsi="Times New Roman" w:cs="Times New Roman"/>
          <w:color w:val="000000"/>
          <w:sz w:val="24"/>
          <w:szCs w:val="24"/>
          <w:lang w:eastAsia="en-US"/>
        </w:rPr>
        <w:t xml:space="preserve"> неделю 2 часа,  в год 70</w:t>
      </w:r>
      <w:r w:rsidRPr="0007333D">
        <w:rPr>
          <w:rFonts w:ascii="Times New Roman" w:eastAsia="Calibri" w:hAnsi="Times New Roman" w:cs="Times New Roman"/>
          <w:color w:val="000000"/>
          <w:sz w:val="24"/>
          <w:szCs w:val="24"/>
          <w:lang w:eastAsia="en-US"/>
        </w:rPr>
        <w:t xml:space="preserve"> часов</w:t>
      </w:r>
      <w:r w:rsidR="000F351B" w:rsidRPr="0007333D">
        <w:rPr>
          <w:rFonts w:ascii="Times New Roman" w:eastAsia="Calibri" w:hAnsi="Times New Roman" w:cs="Times New Roman"/>
          <w:color w:val="000000"/>
          <w:sz w:val="24"/>
          <w:szCs w:val="24"/>
          <w:lang w:eastAsia="en-US"/>
        </w:rPr>
        <w:t>.</w:t>
      </w:r>
    </w:p>
    <w:p w:rsidR="00217FF2" w:rsidRPr="0007333D" w:rsidRDefault="00217FF2" w:rsidP="0007333D">
      <w:pPr>
        <w:spacing w:after="0" w:line="240" w:lineRule="auto"/>
        <w:jc w:val="both"/>
        <w:rPr>
          <w:rFonts w:ascii="Times New Roman" w:eastAsia="Times New Roman" w:hAnsi="Times New Roman" w:cs="Times New Roman"/>
          <w:b/>
          <w:sz w:val="24"/>
          <w:szCs w:val="24"/>
        </w:rPr>
      </w:pPr>
      <w:r w:rsidRPr="0007333D">
        <w:rPr>
          <w:rFonts w:ascii="Times New Roman" w:eastAsia="Times New Roman" w:hAnsi="Times New Roman" w:cs="Times New Roman"/>
          <w:b/>
          <w:sz w:val="24"/>
          <w:szCs w:val="24"/>
        </w:rPr>
        <w:t>Планирование составлено на основе:</w:t>
      </w:r>
    </w:p>
    <w:p w:rsidR="00217FF2" w:rsidRPr="0007333D" w:rsidRDefault="00217FF2" w:rsidP="0007333D">
      <w:pPr>
        <w:spacing w:after="0" w:line="240" w:lineRule="auto"/>
        <w:jc w:val="both"/>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Федерального закона от 29.12.2012 года № 273 –ФЗ «Об образовании в Российской Федерации» (с изменениями и дополнениями);</w:t>
      </w:r>
    </w:p>
    <w:p w:rsidR="00217FF2" w:rsidRPr="0007333D" w:rsidRDefault="00217FF2" w:rsidP="0007333D">
      <w:pPr>
        <w:spacing w:after="30" w:line="240" w:lineRule="auto"/>
        <w:ind w:right="110"/>
        <w:jc w:val="both"/>
        <w:outlineLvl w:val="0"/>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Концепция Специального Федерального государственного образовательного стандарта для детей с ограниченными возможностями здоровья. Издательство «Просвещение». 2014 г.</w:t>
      </w:r>
    </w:p>
    <w:p w:rsidR="00B82DCD" w:rsidRPr="0007333D" w:rsidRDefault="00217FF2" w:rsidP="0007333D">
      <w:pPr>
        <w:spacing w:after="0" w:line="256" w:lineRule="auto"/>
        <w:jc w:val="both"/>
        <w:rPr>
          <w:rFonts w:ascii="Times New Roman" w:eastAsia="Calibri" w:hAnsi="Times New Roman" w:cs="Times New Roman"/>
          <w:sz w:val="24"/>
          <w:szCs w:val="24"/>
          <w:lang w:eastAsia="en-US"/>
        </w:rPr>
      </w:pPr>
      <w:r w:rsidRPr="0007333D">
        <w:rPr>
          <w:rFonts w:ascii="Times New Roman" w:eastAsia="Times New Roman" w:hAnsi="Times New Roman" w:cs="Times New Roman"/>
          <w:sz w:val="24"/>
          <w:szCs w:val="24"/>
        </w:rPr>
        <w:t xml:space="preserve">- </w:t>
      </w:r>
      <w:r w:rsidRPr="0007333D">
        <w:rPr>
          <w:rFonts w:ascii="Times New Roman" w:eastAsia="Calibri" w:hAnsi="Times New Roman" w:cs="Times New Roman"/>
          <w:color w:val="000000"/>
          <w:sz w:val="24"/>
          <w:szCs w:val="24"/>
          <w:lang w:eastAsia="en-US"/>
        </w:rPr>
        <w:t xml:space="preserve">Программы специальных (коррекционных) образовательных учреждений </w:t>
      </w:r>
      <w:r w:rsidRPr="0007333D">
        <w:rPr>
          <w:rFonts w:ascii="Times New Roman" w:eastAsia="Calibri" w:hAnsi="Times New Roman" w:cs="Times New Roman"/>
          <w:sz w:val="24"/>
          <w:szCs w:val="24"/>
          <w:lang w:val="en-US" w:eastAsia="en-US"/>
        </w:rPr>
        <w:t>VIII</w:t>
      </w:r>
      <w:r w:rsidRPr="0007333D">
        <w:rPr>
          <w:rFonts w:ascii="Times New Roman" w:eastAsia="Calibri" w:hAnsi="Times New Roman" w:cs="Times New Roman"/>
          <w:sz w:val="24"/>
          <w:szCs w:val="24"/>
          <w:lang w:eastAsia="en-US"/>
        </w:rPr>
        <w:t xml:space="preserve"> вида: 5-9 </w:t>
      </w:r>
      <w:proofErr w:type="spellStart"/>
      <w:r w:rsidRPr="0007333D">
        <w:rPr>
          <w:rFonts w:ascii="Times New Roman" w:eastAsia="Calibri" w:hAnsi="Times New Roman" w:cs="Times New Roman"/>
          <w:sz w:val="24"/>
          <w:szCs w:val="24"/>
          <w:lang w:eastAsia="en-US"/>
        </w:rPr>
        <w:t>кл</w:t>
      </w:r>
      <w:proofErr w:type="spellEnd"/>
      <w:r w:rsidRPr="0007333D">
        <w:rPr>
          <w:rFonts w:ascii="Times New Roman" w:eastAsia="Calibri" w:hAnsi="Times New Roman" w:cs="Times New Roman"/>
          <w:sz w:val="24"/>
          <w:szCs w:val="24"/>
          <w:lang w:eastAsia="en-US"/>
        </w:rPr>
        <w:t>.: В 2 с</w:t>
      </w:r>
      <w:r w:rsidR="00B82DCD" w:rsidRPr="0007333D">
        <w:rPr>
          <w:rFonts w:ascii="Times New Roman" w:eastAsia="Calibri" w:hAnsi="Times New Roman" w:cs="Times New Roman"/>
          <w:sz w:val="24"/>
          <w:szCs w:val="24"/>
          <w:lang w:eastAsia="en-US"/>
        </w:rPr>
        <w:t>б. / Под редакцией</w:t>
      </w:r>
    </w:p>
    <w:p w:rsidR="00217FF2" w:rsidRPr="0007333D" w:rsidRDefault="00B82DCD" w:rsidP="0007333D">
      <w:pPr>
        <w:spacing w:after="0" w:line="256" w:lineRule="auto"/>
        <w:jc w:val="both"/>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В.В. Воронковой, </w:t>
      </w:r>
      <w:r w:rsidR="00217FF2" w:rsidRPr="0007333D">
        <w:rPr>
          <w:rFonts w:ascii="Times New Roman" w:eastAsia="Calibri" w:hAnsi="Times New Roman" w:cs="Times New Roman"/>
          <w:sz w:val="24"/>
          <w:szCs w:val="24"/>
          <w:lang w:eastAsia="en-US"/>
        </w:rPr>
        <w:t xml:space="preserve">М.: </w:t>
      </w:r>
      <w:proofErr w:type="spellStart"/>
      <w:r w:rsidR="00217FF2" w:rsidRPr="0007333D">
        <w:rPr>
          <w:rFonts w:ascii="Times New Roman" w:eastAsia="Calibri" w:hAnsi="Times New Roman" w:cs="Times New Roman"/>
          <w:sz w:val="24"/>
          <w:szCs w:val="24"/>
          <w:lang w:eastAsia="en-US"/>
        </w:rPr>
        <w:t>Гуманитар</w:t>
      </w:r>
      <w:proofErr w:type="spellEnd"/>
      <w:r w:rsidR="00217FF2" w:rsidRPr="0007333D">
        <w:rPr>
          <w:rFonts w:ascii="Times New Roman" w:eastAsia="Calibri" w:hAnsi="Times New Roman" w:cs="Times New Roman"/>
          <w:sz w:val="24"/>
          <w:szCs w:val="24"/>
          <w:lang w:eastAsia="en-US"/>
        </w:rPr>
        <w:t xml:space="preserve">. </w:t>
      </w:r>
    </w:p>
    <w:p w:rsidR="00217FF2" w:rsidRPr="0007333D" w:rsidRDefault="00B82DCD" w:rsidP="0007333D">
      <w:pPr>
        <w:spacing w:after="0" w:line="256" w:lineRule="auto"/>
        <w:jc w:val="both"/>
        <w:rPr>
          <w:rFonts w:ascii="Times New Roman" w:eastAsia="Times New Roman" w:hAnsi="Times New Roman" w:cs="Times New Roman"/>
          <w:sz w:val="24"/>
          <w:szCs w:val="24"/>
        </w:rPr>
      </w:pPr>
      <w:r w:rsidRPr="0007333D">
        <w:rPr>
          <w:rFonts w:ascii="Times New Roman" w:eastAsia="Calibri" w:hAnsi="Times New Roman" w:cs="Times New Roman"/>
          <w:sz w:val="24"/>
          <w:szCs w:val="24"/>
          <w:lang w:eastAsia="en-US"/>
        </w:rPr>
        <w:t xml:space="preserve">   изд. центр ВЛАДОС, 2012 г. </w:t>
      </w:r>
      <w:r w:rsidR="00217FF2" w:rsidRPr="0007333D">
        <w:rPr>
          <w:rFonts w:ascii="Times New Roman" w:eastAsia="Calibri" w:hAnsi="Times New Roman" w:cs="Times New Roman"/>
          <w:sz w:val="24"/>
          <w:szCs w:val="24"/>
          <w:lang w:eastAsia="en-US"/>
        </w:rPr>
        <w:t xml:space="preserve">СБ.2- 304 с. </w:t>
      </w:r>
    </w:p>
    <w:p w:rsidR="00217FF2" w:rsidRPr="0007333D" w:rsidRDefault="00217FF2" w:rsidP="0007333D">
      <w:pPr>
        <w:spacing w:after="30" w:line="240" w:lineRule="auto"/>
        <w:ind w:right="110"/>
        <w:jc w:val="both"/>
        <w:outlineLvl w:val="0"/>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Учебного плана ГБОУ «Пестречинская школа – интернат для детей с ОВЗ» на 2017-2018 учебный год.</w:t>
      </w:r>
    </w:p>
    <w:p w:rsidR="00217FF2" w:rsidRPr="0007333D" w:rsidRDefault="00217FF2" w:rsidP="0007333D">
      <w:pPr>
        <w:keepNext/>
        <w:keepLines/>
        <w:widowControl w:val="0"/>
        <w:spacing w:after="0" w:line="240" w:lineRule="auto"/>
        <w:ind w:right="32"/>
        <w:jc w:val="both"/>
        <w:outlineLvl w:val="1"/>
        <w:rPr>
          <w:rFonts w:ascii="Times New Roman" w:eastAsia="Calibri" w:hAnsi="Times New Roman" w:cs="Times New Roman"/>
          <w:b/>
          <w:color w:val="000000"/>
          <w:sz w:val="24"/>
          <w:szCs w:val="24"/>
          <w:lang w:eastAsia="en-US"/>
        </w:rPr>
      </w:pPr>
      <w:r w:rsidRPr="0007333D">
        <w:rPr>
          <w:rFonts w:ascii="Times New Roman" w:eastAsia="Calibri" w:hAnsi="Times New Roman" w:cs="Times New Roman"/>
          <w:b/>
          <w:color w:val="000000"/>
          <w:sz w:val="24"/>
          <w:szCs w:val="24"/>
          <w:lang w:eastAsia="en-US"/>
        </w:rPr>
        <w:t xml:space="preserve">          Учебник:</w:t>
      </w:r>
    </w:p>
    <w:p w:rsidR="00217FF2" w:rsidRPr="0007333D" w:rsidRDefault="00217FF2" w:rsidP="0007333D">
      <w:pPr>
        <w:numPr>
          <w:ilvl w:val="0"/>
          <w:numId w:val="26"/>
        </w:numPr>
        <w:spacing w:after="0" w:line="240" w:lineRule="auto"/>
        <w:jc w:val="both"/>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Учебник:  Биология «Животные» А.Н НикишовА.В. Теремов</w:t>
      </w:r>
      <w:proofErr w:type="gramStart"/>
      <w:r w:rsidRPr="0007333D">
        <w:rPr>
          <w:rFonts w:ascii="Times New Roman" w:eastAsia="Times New Roman" w:hAnsi="Times New Roman" w:cs="Times New Roman"/>
          <w:sz w:val="24"/>
          <w:szCs w:val="24"/>
        </w:rPr>
        <w:t xml:space="preserve"> ,</w:t>
      </w:r>
      <w:proofErr w:type="gramEnd"/>
      <w:r w:rsidRPr="0007333D">
        <w:rPr>
          <w:rFonts w:ascii="Times New Roman" w:eastAsia="Times New Roman" w:hAnsi="Times New Roman" w:cs="Times New Roman"/>
          <w:sz w:val="24"/>
          <w:szCs w:val="24"/>
        </w:rPr>
        <w:t xml:space="preserve"> учебник  для  8 класса  коррекционных образовательных   учреждений VIII вида,   М.   «Просвещение» 2009 г.</w:t>
      </w:r>
    </w:p>
    <w:p w:rsidR="00217FF2" w:rsidRPr="0007333D" w:rsidRDefault="00217FF2" w:rsidP="0007333D">
      <w:pPr>
        <w:keepNext/>
        <w:spacing w:after="0" w:line="240" w:lineRule="auto"/>
        <w:ind w:left="680"/>
        <w:jc w:val="both"/>
        <w:outlineLvl w:val="1"/>
        <w:rPr>
          <w:rFonts w:ascii="Times New Roman" w:eastAsia="Times New Roman" w:hAnsi="Times New Roman" w:cs="Times New Roman"/>
          <w:b/>
          <w:bCs/>
          <w:sz w:val="24"/>
          <w:szCs w:val="24"/>
        </w:rPr>
      </w:pPr>
      <w:r w:rsidRPr="0007333D">
        <w:rPr>
          <w:rFonts w:ascii="Times New Roman" w:eastAsia="Times New Roman" w:hAnsi="Times New Roman" w:cs="Times New Roman"/>
          <w:b/>
          <w:bCs/>
          <w:sz w:val="24"/>
          <w:szCs w:val="24"/>
        </w:rPr>
        <w:t>Дополнительная литература</w:t>
      </w:r>
      <w:proofErr w:type="gramStart"/>
      <w:r w:rsidRPr="0007333D">
        <w:rPr>
          <w:rFonts w:ascii="Times New Roman" w:eastAsia="Times New Roman" w:hAnsi="Times New Roman" w:cs="Times New Roman"/>
          <w:b/>
          <w:bCs/>
          <w:sz w:val="24"/>
          <w:szCs w:val="24"/>
        </w:rPr>
        <w:t xml:space="preserve"> :</w:t>
      </w:r>
      <w:proofErr w:type="gramEnd"/>
    </w:p>
    <w:p w:rsidR="00B82DCD" w:rsidRPr="0007333D" w:rsidRDefault="00D54193" w:rsidP="0007333D">
      <w:pPr>
        <w:keepNext/>
        <w:spacing w:after="0" w:line="240" w:lineRule="auto"/>
        <w:jc w:val="both"/>
        <w:outlineLvl w:val="1"/>
        <w:rPr>
          <w:rFonts w:ascii="Times New Roman" w:eastAsia="Times New Roman" w:hAnsi="Times New Roman" w:cs="Times New Roman"/>
          <w:bCs/>
          <w:sz w:val="24"/>
          <w:szCs w:val="24"/>
        </w:rPr>
      </w:pPr>
      <w:r w:rsidRPr="0007333D">
        <w:rPr>
          <w:rFonts w:ascii="Times New Roman" w:eastAsia="Times New Roman" w:hAnsi="Times New Roman" w:cs="Times New Roman"/>
          <w:bCs/>
          <w:sz w:val="24"/>
          <w:szCs w:val="24"/>
        </w:rPr>
        <w:t xml:space="preserve"> 1</w:t>
      </w:r>
      <w:r w:rsidR="00217FF2" w:rsidRPr="0007333D">
        <w:rPr>
          <w:rFonts w:ascii="Times New Roman" w:eastAsia="Times New Roman" w:hAnsi="Times New Roman" w:cs="Times New Roman"/>
          <w:bCs/>
          <w:sz w:val="24"/>
          <w:szCs w:val="24"/>
        </w:rPr>
        <w:t>. Обучение естествознанию в специальной (</w:t>
      </w:r>
      <w:proofErr w:type="gramStart"/>
      <w:r w:rsidR="00217FF2" w:rsidRPr="0007333D">
        <w:rPr>
          <w:rFonts w:ascii="Times New Roman" w:eastAsia="Times New Roman" w:hAnsi="Times New Roman" w:cs="Times New Roman"/>
          <w:bCs/>
          <w:sz w:val="24"/>
          <w:szCs w:val="24"/>
        </w:rPr>
        <w:t>коррекционных</w:t>
      </w:r>
      <w:proofErr w:type="gramEnd"/>
      <w:r w:rsidR="00217FF2" w:rsidRPr="0007333D">
        <w:rPr>
          <w:rFonts w:ascii="Times New Roman" w:eastAsia="Times New Roman" w:hAnsi="Times New Roman" w:cs="Times New Roman"/>
          <w:bCs/>
          <w:sz w:val="24"/>
          <w:szCs w:val="24"/>
        </w:rPr>
        <w:t xml:space="preserve">) школе VIII вида: Хрестоматия: учебное пособие / </w:t>
      </w:r>
    </w:p>
    <w:p w:rsidR="00217FF2" w:rsidRPr="0007333D" w:rsidRDefault="00B82DCD" w:rsidP="0007333D">
      <w:pPr>
        <w:keepNext/>
        <w:spacing w:after="0" w:line="240" w:lineRule="auto"/>
        <w:jc w:val="both"/>
        <w:outlineLvl w:val="1"/>
        <w:rPr>
          <w:rFonts w:ascii="Times New Roman" w:eastAsia="Times New Roman" w:hAnsi="Times New Roman" w:cs="Times New Roman"/>
          <w:bCs/>
          <w:sz w:val="24"/>
          <w:szCs w:val="24"/>
        </w:rPr>
      </w:pPr>
      <w:proofErr w:type="spellStart"/>
      <w:r w:rsidRPr="0007333D">
        <w:rPr>
          <w:rFonts w:ascii="Times New Roman" w:eastAsia="Times New Roman" w:hAnsi="Times New Roman" w:cs="Times New Roman"/>
          <w:bCs/>
          <w:sz w:val="24"/>
          <w:szCs w:val="24"/>
        </w:rPr>
        <w:t>Шелкунова</w:t>
      </w:r>
      <w:proofErr w:type="spellEnd"/>
      <w:r w:rsidR="00115C48" w:rsidRPr="0007333D">
        <w:rPr>
          <w:rFonts w:ascii="Times New Roman" w:eastAsia="Times New Roman" w:hAnsi="Times New Roman" w:cs="Times New Roman"/>
          <w:bCs/>
          <w:sz w:val="24"/>
          <w:szCs w:val="24"/>
        </w:rPr>
        <w:t xml:space="preserve"> О. В.</w:t>
      </w:r>
      <w:r w:rsidRPr="0007333D">
        <w:rPr>
          <w:rFonts w:ascii="Times New Roman" w:eastAsia="Times New Roman" w:hAnsi="Times New Roman" w:cs="Times New Roman"/>
          <w:bCs/>
          <w:sz w:val="24"/>
          <w:szCs w:val="24"/>
        </w:rPr>
        <w:t xml:space="preserve">, </w:t>
      </w:r>
      <w:r w:rsidR="00217FF2" w:rsidRPr="0007333D">
        <w:rPr>
          <w:rFonts w:ascii="Times New Roman" w:eastAsia="Times New Roman" w:hAnsi="Times New Roman" w:cs="Times New Roman"/>
          <w:bCs/>
          <w:sz w:val="24"/>
          <w:szCs w:val="24"/>
        </w:rPr>
        <w:t xml:space="preserve"> Иркутск: Изд-во ВСГАО, 2012. - 348 с.</w:t>
      </w:r>
    </w:p>
    <w:p w:rsidR="00217FF2" w:rsidRPr="0007333D" w:rsidRDefault="00217FF2" w:rsidP="0007333D">
      <w:pPr>
        <w:spacing w:after="0" w:line="240" w:lineRule="auto"/>
        <w:contextualSpacing/>
        <w:jc w:val="both"/>
        <w:rPr>
          <w:rFonts w:ascii="Times New Roman" w:eastAsia="Courier New" w:hAnsi="Times New Roman" w:cs="Times New Roman"/>
          <w:sz w:val="24"/>
          <w:szCs w:val="24"/>
        </w:rPr>
      </w:pPr>
      <w:r w:rsidRPr="0007333D">
        <w:rPr>
          <w:rFonts w:ascii="Times New Roman" w:eastAsia="Courier New" w:hAnsi="Times New Roman" w:cs="Times New Roman"/>
          <w:sz w:val="24"/>
          <w:szCs w:val="24"/>
        </w:rPr>
        <w:t xml:space="preserve"> 2..Сухаревская Е. Ю., </w:t>
      </w:r>
      <w:r w:rsidR="00E46942" w:rsidRPr="0007333D">
        <w:rPr>
          <w:rFonts w:ascii="Times New Roman" w:eastAsia="Courier New" w:hAnsi="Times New Roman" w:cs="Times New Roman"/>
          <w:sz w:val="24"/>
          <w:szCs w:val="24"/>
        </w:rPr>
        <w:t>«</w:t>
      </w:r>
      <w:r w:rsidRPr="0007333D">
        <w:rPr>
          <w:rFonts w:ascii="Times New Roman" w:eastAsia="Courier New" w:hAnsi="Times New Roman" w:cs="Times New Roman"/>
          <w:sz w:val="24"/>
          <w:szCs w:val="24"/>
        </w:rPr>
        <w:t>Занимательное естествознание. Жизнь на Земле</w:t>
      </w:r>
      <w:proofErr w:type="gramStart"/>
      <w:r w:rsidRPr="0007333D">
        <w:rPr>
          <w:rFonts w:ascii="Times New Roman" w:eastAsia="Courier New" w:hAnsi="Times New Roman" w:cs="Times New Roman"/>
          <w:sz w:val="24"/>
          <w:szCs w:val="24"/>
        </w:rPr>
        <w:t>:</w:t>
      </w:r>
      <w:r w:rsidR="00E46942" w:rsidRPr="0007333D">
        <w:rPr>
          <w:rFonts w:ascii="Times New Roman" w:eastAsia="Courier New" w:hAnsi="Times New Roman" w:cs="Times New Roman"/>
          <w:sz w:val="24"/>
          <w:szCs w:val="24"/>
        </w:rPr>
        <w:t>»</w:t>
      </w:r>
      <w:proofErr w:type="gramEnd"/>
      <w:r w:rsidRPr="0007333D">
        <w:rPr>
          <w:rFonts w:ascii="Times New Roman" w:eastAsia="Courier New" w:hAnsi="Times New Roman" w:cs="Times New Roman"/>
          <w:sz w:val="24"/>
          <w:szCs w:val="24"/>
        </w:rPr>
        <w:t xml:space="preserve"> Учебно-методическое пособие для учителей. – Ростов-на-Дону:  Учитель, 2003 г.</w:t>
      </w:r>
    </w:p>
    <w:p w:rsidR="00217FF2" w:rsidRPr="0007333D" w:rsidRDefault="00217FF2" w:rsidP="0007333D">
      <w:pPr>
        <w:spacing w:after="0" w:line="240" w:lineRule="auto"/>
        <w:contextualSpacing/>
        <w:jc w:val="both"/>
        <w:rPr>
          <w:rFonts w:ascii="Times New Roman" w:eastAsia="Courier New" w:hAnsi="Times New Roman" w:cs="Times New Roman"/>
          <w:sz w:val="24"/>
          <w:szCs w:val="24"/>
        </w:rPr>
      </w:pPr>
      <w:r w:rsidRPr="0007333D">
        <w:rPr>
          <w:rFonts w:ascii="Times New Roman" w:eastAsia="Courier New" w:hAnsi="Times New Roman" w:cs="Times New Roman"/>
          <w:sz w:val="24"/>
          <w:szCs w:val="24"/>
        </w:rPr>
        <w:t xml:space="preserve"> 3.   Лифанова Т. Ф., </w:t>
      </w:r>
      <w:r w:rsidR="00E46942" w:rsidRPr="0007333D">
        <w:rPr>
          <w:rFonts w:ascii="Times New Roman" w:eastAsia="Courier New" w:hAnsi="Times New Roman" w:cs="Times New Roman"/>
          <w:sz w:val="24"/>
          <w:szCs w:val="24"/>
        </w:rPr>
        <w:t>«</w:t>
      </w:r>
      <w:r w:rsidRPr="0007333D">
        <w:rPr>
          <w:rFonts w:ascii="Times New Roman" w:eastAsia="Courier New" w:hAnsi="Times New Roman" w:cs="Times New Roman"/>
          <w:sz w:val="24"/>
          <w:szCs w:val="24"/>
        </w:rPr>
        <w:t>Дидактические игры на уроках естествознания</w:t>
      </w:r>
      <w:r w:rsidR="00E46942" w:rsidRPr="0007333D">
        <w:rPr>
          <w:rFonts w:ascii="Times New Roman" w:eastAsia="Courier New" w:hAnsi="Times New Roman" w:cs="Times New Roman"/>
          <w:sz w:val="24"/>
          <w:szCs w:val="24"/>
        </w:rPr>
        <w:t>»</w:t>
      </w:r>
      <w:r w:rsidR="00B82DCD" w:rsidRPr="0007333D">
        <w:rPr>
          <w:rFonts w:ascii="Times New Roman" w:eastAsia="Courier New" w:hAnsi="Times New Roman" w:cs="Times New Roman"/>
          <w:sz w:val="24"/>
          <w:szCs w:val="24"/>
        </w:rPr>
        <w:t xml:space="preserve">, </w:t>
      </w:r>
      <w:r w:rsidRPr="0007333D">
        <w:rPr>
          <w:rFonts w:ascii="Times New Roman" w:eastAsia="Courier New" w:hAnsi="Times New Roman" w:cs="Times New Roman"/>
          <w:sz w:val="24"/>
          <w:szCs w:val="24"/>
        </w:rPr>
        <w:t xml:space="preserve"> Москва, 2001 </w:t>
      </w:r>
      <w:r w:rsidR="00B82DCD" w:rsidRPr="0007333D">
        <w:rPr>
          <w:rFonts w:ascii="Times New Roman" w:eastAsia="Courier New" w:hAnsi="Times New Roman" w:cs="Times New Roman"/>
          <w:sz w:val="24"/>
          <w:szCs w:val="24"/>
        </w:rPr>
        <w:t>г.</w:t>
      </w:r>
    </w:p>
    <w:p w:rsidR="00217FF2" w:rsidRPr="0007333D" w:rsidRDefault="00217FF2" w:rsidP="0007333D">
      <w:pPr>
        <w:spacing w:after="0" w:line="240" w:lineRule="auto"/>
        <w:jc w:val="both"/>
        <w:rPr>
          <w:rFonts w:ascii="Times New Roman" w:eastAsia="Times New Roman" w:hAnsi="Times New Roman" w:cs="Times New Roman"/>
          <w:sz w:val="24"/>
          <w:szCs w:val="24"/>
        </w:rPr>
      </w:pPr>
    </w:p>
    <w:p w:rsidR="00E46942" w:rsidRPr="0007333D" w:rsidRDefault="00217FF2" w:rsidP="0007333D">
      <w:pPr>
        <w:keepNext/>
        <w:keepLines/>
        <w:widowControl w:val="0"/>
        <w:spacing w:after="0" w:line="240" w:lineRule="auto"/>
        <w:ind w:right="32"/>
        <w:jc w:val="both"/>
        <w:outlineLvl w:val="1"/>
        <w:rPr>
          <w:rFonts w:ascii="Times New Roman" w:eastAsia="Calibri" w:hAnsi="Times New Roman" w:cs="Times New Roman"/>
          <w:b/>
          <w:color w:val="000000"/>
          <w:sz w:val="24"/>
          <w:szCs w:val="24"/>
          <w:lang w:eastAsia="en-US"/>
        </w:rPr>
      </w:pPr>
      <w:r w:rsidRPr="0007333D">
        <w:rPr>
          <w:rFonts w:ascii="Times New Roman" w:eastAsia="Calibri" w:hAnsi="Times New Roman" w:cs="Times New Roman"/>
          <w:b/>
          <w:color w:val="000000"/>
          <w:sz w:val="24"/>
          <w:szCs w:val="24"/>
          <w:lang w:eastAsia="en-US"/>
        </w:rPr>
        <w:t xml:space="preserve">   Технические средства обучения:</w:t>
      </w:r>
    </w:p>
    <w:p w:rsidR="00217FF2" w:rsidRPr="0007333D" w:rsidRDefault="00217FF2" w:rsidP="0007333D">
      <w:pPr>
        <w:keepNext/>
        <w:keepLines/>
        <w:widowControl w:val="0"/>
        <w:numPr>
          <w:ilvl w:val="0"/>
          <w:numId w:val="27"/>
        </w:numPr>
        <w:tabs>
          <w:tab w:val="left" w:pos="0"/>
          <w:tab w:val="left" w:pos="426"/>
        </w:tabs>
        <w:spacing w:after="0" w:line="240" w:lineRule="auto"/>
        <w:ind w:left="0" w:right="32" w:firstLine="360"/>
        <w:jc w:val="both"/>
        <w:outlineLvl w:val="1"/>
        <w:rPr>
          <w:rFonts w:ascii="Times New Roman" w:eastAsia="Calibri" w:hAnsi="Times New Roman" w:cs="Times New Roman"/>
          <w:color w:val="000000"/>
          <w:sz w:val="24"/>
          <w:szCs w:val="24"/>
          <w:lang w:eastAsia="en-US"/>
        </w:rPr>
      </w:pPr>
      <w:r w:rsidRPr="0007333D">
        <w:rPr>
          <w:rFonts w:ascii="Times New Roman" w:eastAsia="Calibri" w:hAnsi="Times New Roman" w:cs="Times New Roman"/>
          <w:color w:val="000000"/>
          <w:sz w:val="24"/>
          <w:szCs w:val="24"/>
          <w:lang w:eastAsia="en-US"/>
        </w:rPr>
        <w:t>Мультимедийный компьютер.</w:t>
      </w:r>
    </w:p>
    <w:p w:rsidR="00217FF2" w:rsidRPr="0007333D" w:rsidRDefault="00217FF2" w:rsidP="0007333D">
      <w:pPr>
        <w:keepNext/>
        <w:keepLines/>
        <w:widowControl w:val="0"/>
        <w:numPr>
          <w:ilvl w:val="0"/>
          <w:numId w:val="27"/>
        </w:numPr>
        <w:tabs>
          <w:tab w:val="left" w:pos="0"/>
          <w:tab w:val="left" w:pos="426"/>
        </w:tabs>
        <w:spacing w:after="0" w:line="240" w:lineRule="auto"/>
        <w:ind w:left="0" w:right="32" w:firstLine="360"/>
        <w:jc w:val="both"/>
        <w:outlineLvl w:val="1"/>
        <w:rPr>
          <w:rFonts w:ascii="Times New Roman" w:eastAsia="Calibri" w:hAnsi="Times New Roman" w:cs="Times New Roman"/>
          <w:color w:val="000000"/>
          <w:sz w:val="24"/>
          <w:szCs w:val="24"/>
          <w:lang w:eastAsia="en-US"/>
        </w:rPr>
      </w:pPr>
      <w:r w:rsidRPr="0007333D">
        <w:rPr>
          <w:rFonts w:ascii="Times New Roman" w:eastAsia="Calibri" w:hAnsi="Times New Roman" w:cs="Times New Roman"/>
          <w:color w:val="000000"/>
          <w:sz w:val="24"/>
          <w:szCs w:val="24"/>
          <w:lang w:eastAsia="en-US"/>
        </w:rPr>
        <w:t>Мультимедиа проектор.</w:t>
      </w:r>
    </w:p>
    <w:p w:rsidR="00217FF2" w:rsidRPr="0007333D" w:rsidRDefault="00217FF2" w:rsidP="00217FF2">
      <w:pPr>
        <w:spacing w:line="0" w:lineRule="atLeast"/>
        <w:contextualSpacing/>
        <w:rPr>
          <w:rFonts w:ascii="Times New Roman" w:hAnsi="Times New Roman" w:cs="Times New Roman"/>
          <w:b/>
          <w:i/>
          <w:sz w:val="24"/>
          <w:szCs w:val="24"/>
        </w:rPr>
      </w:pPr>
    </w:p>
    <w:p w:rsidR="000F351B" w:rsidRPr="0007333D" w:rsidRDefault="000F351B" w:rsidP="00217FF2">
      <w:pPr>
        <w:spacing w:line="0" w:lineRule="atLeast"/>
        <w:contextualSpacing/>
        <w:rPr>
          <w:rFonts w:ascii="Times New Roman" w:hAnsi="Times New Roman" w:cs="Times New Roman"/>
          <w:b/>
          <w:i/>
          <w:sz w:val="24"/>
          <w:szCs w:val="24"/>
        </w:rPr>
      </w:pPr>
    </w:p>
    <w:p w:rsidR="0007333D" w:rsidRDefault="0007333D">
      <w:pPr>
        <w:rPr>
          <w:rFonts w:ascii="Times New Roman" w:hAnsi="Times New Roman" w:cs="Times New Roman"/>
          <w:b/>
          <w:sz w:val="24"/>
          <w:szCs w:val="24"/>
        </w:rPr>
      </w:pPr>
      <w:r>
        <w:rPr>
          <w:rFonts w:ascii="Times New Roman" w:hAnsi="Times New Roman" w:cs="Times New Roman"/>
          <w:b/>
          <w:sz w:val="24"/>
          <w:szCs w:val="24"/>
        </w:rPr>
        <w:br w:type="page"/>
      </w:r>
    </w:p>
    <w:p w:rsidR="00177F35" w:rsidRPr="0007333D" w:rsidRDefault="0007333D" w:rsidP="00177F35">
      <w:pPr>
        <w:spacing w:after="0" w:line="0" w:lineRule="atLeast"/>
        <w:ind w:left="360"/>
        <w:contextualSpacing/>
        <w:jc w:val="center"/>
        <w:rPr>
          <w:rFonts w:ascii="Times New Roman" w:hAnsi="Times New Roman" w:cs="Times New Roman"/>
          <w:b/>
          <w:sz w:val="24"/>
          <w:szCs w:val="24"/>
        </w:rPr>
      </w:pPr>
      <w:r w:rsidRPr="0007333D">
        <w:rPr>
          <w:rFonts w:ascii="Times New Roman" w:hAnsi="Times New Roman" w:cs="Times New Roman"/>
          <w:b/>
          <w:sz w:val="24"/>
          <w:szCs w:val="24"/>
        </w:rPr>
        <w:lastRenderedPageBreak/>
        <w:t>Пояснительная записка</w:t>
      </w:r>
    </w:p>
    <w:p w:rsidR="00177F35" w:rsidRPr="0007333D" w:rsidRDefault="00177F35" w:rsidP="00177F35">
      <w:pPr>
        <w:spacing w:after="0" w:line="240" w:lineRule="exact"/>
        <w:rPr>
          <w:rFonts w:ascii="Times New Roman" w:eastAsia="Times New Roman" w:hAnsi="Times New Roman" w:cs="Times New Roman"/>
          <w:color w:val="000000"/>
          <w:sz w:val="24"/>
          <w:szCs w:val="24"/>
        </w:rPr>
      </w:pPr>
    </w:p>
    <w:p w:rsidR="00177F35" w:rsidRPr="0007333D" w:rsidRDefault="00177F35" w:rsidP="00177F35">
      <w:pPr>
        <w:pStyle w:val="Style3"/>
        <w:widowControl/>
        <w:spacing w:before="5" w:line="0" w:lineRule="atLeast"/>
        <w:ind w:firstLine="293"/>
        <w:contextualSpacing/>
        <w:rPr>
          <w:rStyle w:val="FontStyle38"/>
          <w:sz w:val="24"/>
          <w:szCs w:val="24"/>
        </w:rPr>
      </w:pPr>
      <w:r w:rsidRPr="0007333D">
        <w:rPr>
          <w:rStyle w:val="FontStyle38"/>
          <w:sz w:val="24"/>
          <w:szCs w:val="24"/>
        </w:rPr>
        <w:t>Естествознание, являясь одним из общеобразовательных предметов в специальной (коррекционной) образовательной школе VIII вида, располагает большими коррекционно-образовательными, развиваю</w:t>
      </w:r>
      <w:r w:rsidRPr="0007333D">
        <w:rPr>
          <w:rStyle w:val="FontStyle38"/>
          <w:sz w:val="24"/>
          <w:szCs w:val="24"/>
        </w:rPr>
        <w:softHyphen/>
        <w:t>щими, воспитательными и практическими возможностями.</w:t>
      </w:r>
    </w:p>
    <w:p w:rsidR="00177F35" w:rsidRPr="0007333D" w:rsidRDefault="00177F35" w:rsidP="00177F35">
      <w:pPr>
        <w:pStyle w:val="Style3"/>
        <w:widowControl/>
        <w:spacing w:line="0" w:lineRule="atLeast"/>
        <w:ind w:firstLine="0"/>
        <w:contextualSpacing/>
        <w:rPr>
          <w:rStyle w:val="FontStyle38"/>
          <w:sz w:val="24"/>
          <w:szCs w:val="24"/>
        </w:rPr>
      </w:pPr>
      <w:r w:rsidRPr="0007333D">
        <w:rPr>
          <w:rStyle w:val="FontStyle38"/>
          <w:sz w:val="24"/>
          <w:szCs w:val="24"/>
        </w:rPr>
        <w:t xml:space="preserve">Курс «Естествознания» включает разделы: </w:t>
      </w:r>
    </w:p>
    <w:p w:rsidR="00177F35" w:rsidRPr="0007333D" w:rsidRDefault="00177F35" w:rsidP="00177F35">
      <w:pPr>
        <w:pStyle w:val="Style3"/>
        <w:widowControl/>
        <w:numPr>
          <w:ilvl w:val="0"/>
          <w:numId w:val="15"/>
        </w:numPr>
        <w:spacing w:line="0" w:lineRule="atLeast"/>
        <w:contextualSpacing/>
        <w:rPr>
          <w:rStyle w:val="FontStyle38"/>
          <w:sz w:val="24"/>
          <w:szCs w:val="24"/>
        </w:rPr>
      </w:pPr>
      <w:r w:rsidRPr="0007333D">
        <w:rPr>
          <w:rStyle w:val="FontStyle38"/>
          <w:sz w:val="24"/>
          <w:szCs w:val="24"/>
        </w:rPr>
        <w:t xml:space="preserve"> «Растения, грибы, бактерии» (7 класс);</w:t>
      </w:r>
    </w:p>
    <w:p w:rsidR="00177F35" w:rsidRPr="0007333D" w:rsidRDefault="00177F35" w:rsidP="00177F35">
      <w:pPr>
        <w:pStyle w:val="Style3"/>
        <w:widowControl/>
        <w:numPr>
          <w:ilvl w:val="0"/>
          <w:numId w:val="15"/>
        </w:numPr>
        <w:spacing w:line="0" w:lineRule="atLeast"/>
        <w:contextualSpacing/>
        <w:rPr>
          <w:rStyle w:val="FontStyle38"/>
          <w:sz w:val="24"/>
          <w:szCs w:val="24"/>
        </w:rPr>
      </w:pPr>
      <w:r w:rsidRPr="0007333D">
        <w:rPr>
          <w:rStyle w:val="FontStyle38"/>
          <w:sz w:val="24"/>
          <w:szCs w:val="24"/>
        </w:rPr>
        <w:t>«Животные» (8 класс);</w:t>
      </w:r>
    </w:p>
    <w:p w:rsidR="00177F35" w:rsidRPr="0007333D" w:rsidRDefault="00177F35" w:rsidP="00177F35">
      <w:pPr>
        <w:pStyle w:val="Style3"/>
        <w:widowControl/>
        <w:numPr>
          <w:ilvl w:val="0"/>
          <w:numId w:val="15"/>
        </w:numPr>
        <w:spacing w:line="0" w:lineRule="atLeast"/>
        <w:contextualSpacing/>
        <w:rPr>
          <w:rStyle w:val="FontStyle38"/>
          <w:sz w:val="24"/>
          <w:szCs w:val="24"/>
        </w:rPr>
      </w:pPr>
      <w:r w:rsidRPr="0007333D">
        <w:rPr>
          <w:rStyle w:val="FontStyle38"/>
          <w:sz w:val="24"/>
          <w:szCs w:val="24"/>
        </w:rPr>
        <w:t>«Человек» (9 класс).</w:t>
      </w:r>
    </w:p>
    <w:p w:rsidR="00177F35" w:rsidRPr="0007333D" w:rsidRDefault="00177F35" w:rsidP="00177F35">
      <w:pPr>
        <w:pStyle w:val="Style3"/>
        <w:widowControl/>
        <w:spacing w:line="0" w:lineRule="atLeast"/>
        <w:ind w:firstLine="0"/>
        <w:contextualSpacing/>
        <w:rPr>
          <w:rFonts w:ascii="Times New Roman" w:hAnsi="Times New Roman"/>
        </w:rPr>
      </w:pPr>
      <w:r w:rsidRPr="0007333D">
        <w:rPr>
          <w:rStyle w:val="FontStyle38"/>
          <w:sz w:val="24"/>
          <w:szCs w:val="24"/>
        </w:rPr>
        <w:t>По этим разделам предусматривается изучение элементарных сведений, доступных школьникам с нарушениями интеллекту</w:t>
      </w:r>
      <w:r w:rsidRPr="0007333D">
        <w:rPr>
          <w:rStyle w:val="FontStyle38"/>
          <w:sz w:val="24"/>
          <w:szCs w:val="24"/>
        </w:rPr>
        <w:softHyphen/>
        <w:t>ального развитии</w:t>
      </w:r>
      <w:proofErr w:type="gramStart"/>
      <w:r w:rsidRPr="0007333D">
        <w:rPr>
          <w:rStyle w:val="FontStyle38"/>
          <w:sz w:val="24"/>
          <w:szCs w:val="24"/>
        </w:rPr>
        <w:t>.</w:t>
      </w:r>
      <w:r w:rsidRPr="0007333D">
        <w:rPr>
          <w:rFonts w:ascii="Times New Roman" w:hAnsi="Times New Roman"/>
        </w:rPr>
        <w:t>В</w:t>
      </w:r>
      <w:proofErr w:type="gramEnd"/>
      <w:r w:rsidRPr="0007333D">
        <w:rPr>
          <w:rFonts w:ascii="Times New Roman" w:hAnsi="Times New Roman"/>
        </w:rPr>
        <w:t xml:space="preserve"> 8 классе учащиеся знакомятся с многообразием животного мира и образом жизни некоторых животных; получают сведения о вне</w:t>
      </w:r>
      <w:r w:rsidRPr="0007333D">
        <w:rPr>
          <w:rFonts w:ascii="Times New Roman" w:hAnsi="Times New Roman"/>
        </w:rPr>
        <w:softHyphen/>
        <w:t xml:space="preserve">шнем и внутреннем строении их организма и приспособленности животных к условиям их жизни. В связи с тем, что учащимся специальной школе не доступен высокий уровень обобщения учебного материала, общие особенности классов животных, их систематика изучаются достаточно поверхностно. Формируются лишь основы систематики животных, этому посвящены отдельные уроки, направленные на сравнение групп животных. Изучение представителей животного мира организуется в  связи с практической деятельностью человека. Так как большинство учащихся проживает на территории Пестречинского, Зеленодольского,  </w:t>
      </w:r>
      <w:proofErr w:type="spellStart"/>
      <w:r w:rsidRPr="0007333D">
        <w:rPr>
          <w:rFonts w:ascii="Times New Roman" w:hAnsi="Times New Roman"/>
        </w:rPr>
        <w:t>Лаишевского</w:t>
      </w:r>
      <w:proofErr w:type="spellEnd"/>
      <w:r w:rsidRPr="0007333D">
        <w:rPr>
          <w:rFonts w:ascii="Times New Roman" w:hAnsi="Times New Roman"/>
        </w:rPr>
        <w:t xml:space="preserve"> районов, главной отраслью которых является сельское хозяйство, земледелие, лесничество, и миграция выпускников специальной школы низкая, то больший акцент будет смещён на изучение животных лесной зоны. На экологические проблемы, связанные с загрязнением окружающей среды,  уход и выращивание сельскохозяйственных животных. Данные темы будут освещаться  обзорно в конце изучения курса.</w:t>
      </w:r>
    </w:p>
    <w:p w:rsidR="00177F35" w:rsidRPr="0007333D" w:rsidRDefault="00177F35" w:rsidP="00177F35">
      <w:pPr>
        <w:pStyle w:val="Style3"/>
        <w:widowControl/>
        <w:spacing w:line="0" w:lineRule="atLeast"/>
        <w:ind w:firstLine="0"/>
        <w:contextualSpacing/>
        <w:rPr>
          <w:rStyle w:val="FontStyle38"/>
          <w:sz w:val="24"/>
          <w:szCs w:val="24"/>
        </w:rPr>
      </w:pPr>
      <w:proofErr w:type="gramStart"/>
      <w:r w:rsidRPr="0007333D">
        <w:rPr>
          <w:rStyle w:val="FontStyle38"/>
          <w:sz w:val="24"/>
          <w:szCs w:val="24"/>
        </w:rPr>
        <w:t>я</w:t>
      </w:r>
      <w:proofErr w:type="gramEnd"/>
      <w:r w:rsidRPr="0007333D">
        <w:rPr>
          <w:rStyle w:val="FontStyle38"/>
          <w:sz w:val="24"/>
          <w:szCs w:val="24"/>
        </w:rPr>
        <w:t>, о живой и неживой природе, об организме человека и охране его здоровья.</w:t>
      </w:r>
    </w:p>
    <w:p w:rsidR="00177F35" w:rsidRPr="0007333D" w:rsidRDefault="00177F35" w:rsidP="00177F35">
      <w:pPr>
        <w:pStyle w:val="Style3"/>
        <w:widowControl/>
        <w:spacing w:before="19" w:line="0" w:lineRule="atLeast"/>
        <w:ind w:firstLine="302"/>
        <w:contextualSpacing/>
        <w:rPr>
          <w:rFonts w:ascii="Times New Roman" w:hAnsi="Times New Roman"/>
        </w:rPr>
      </w:pPr>
      <w:r w:rsidRPr="0007333D">
        <w:rPr>
          <w:rStyle w:val="FontStyle38"/>
          <w:sz w:val="24"/>
          <w:szCs w:val="24"/>
        </w:rPr>
        <w:t xml:space="preserve">Преподавание естествознания </w:t>
      </w:r>
      <w:r w:rsidRPr="0007333D">
        <w:rPr>
          <w:rStyle w:val="FontStyle37"/>
          <w:b w:val="0"/>
          <w:sz w:val="24"/>
          <w:szCs w:val="24"/>
        </w:rPr>
        <w:t xml:space="preserve">в </w:t>
      </w:r>
      <w:r w:rsidRPr="0007333D">
        <w:rPr>
          <w:rStyle w:val="FontStyle38"/>
          <w:sz w:val="24"/>
          <w:szCs w:val="24"/>
        </w:rPr>
        <w:t xml:space="preserve">специальной (коррекционной) школе VIII вида должно быть направлено на коррекцию недостатков интеллектуального развития учащихся. </w:t>
      </w:r>
      <w:r w:rsidRPr="0007333D">
        <w:rPr>
          <w:rStyle w:val="FontStyle37"/>
          <w:sz w:val="24"/>
          <w:szCs w:val="24"/>
        </w:rPr>
        <w:t xml:space="preserve">В </w:t>
      </w:r>
      <w:r w:rsidRPr="0007333D">
        <w:rPr>
          <w:rStyle w:val="FontStyle38"/>
          <w:sz w:val="24"/>
          <w:szCs w:val="24"/>
        </w:rPr>
        <w:t>процессе знакомства с живой и неживой природой необходимо развивать у учащихся на</w:t>
      </w:r>
      <w:r w:rsidRPr="0007333D">
        <w:rPr>
          <w:rStyle w:val="FontStyle38"/>
          <w:sz w:val="24"/>
          <w:szCs w:val="24"/>
        </w:rPr>
        <w:softHyphen/>
        <w:t>блюдательность, речь и мышление, учить устанавливать простейшие причинно-следственные отношения и взаимозависимость живых организмов между собой и с неживой природой, взаимосвязи чело</w:t>
      </w:r>
      <w:r w:rsidRPr="0007333D">
        <w:rPr>
          <w:rStyle w:val="FontStyle38"/>
          <w:sz w:val="24"/>
          <w:szCs w:val="24"/>
        </w:rPr>
        <w:softHyphen/>
        <w:t>века с живой и неживой природой, влияние на нее.</w:t>
      </w:r>
    </w:p>
    <w:p w:rsidR="00177F35" w:rsidRPr="0007333D" w:rsidRDefault="00177F35" w:rsidP="00177F35">
      <w:pPr>
        <w:pStyle w:val="Style3"/>
        <w:widowControl/>
        <w:spacing w:line="0" w:lineRule="atLeast"/>
        <w:ind w:firstLine="540"/>
        <w:contextualSpacing/>
        <w:rPr>
          <w:rStyle w:val="FontStyle38"/>
          <w:sz w:val="24"/>
          <w:szCs w:val="24"/>
        </w:rPr>
      </w:pPr>
      <w:r w:rsidRPr="0007333D">
        <w:rPr>
          <w:rStyle w:val="FontStyle38"/>
          <w:sz w:val="24"/>
          <w:szCs w:val="24"/>
        </w:rPr>
        <w:t>Данная рабочая программа по естествознанию разработана с учётом изменений, происходящих в современном обществе, и новых данных биологической  науки, медицине.</w:t>
      </w:r>
    </w:p>
    <w:p w:rsidR="00177F35" w:rsidRPr="0007333D" w:rsidRDefault="00177F35" w:rsidP="00177F35">
      <w:pPr>
        <w:pStyle w:val="Style3"/>
        <w:widowControl/>
        <w:spacing w:line="0" w:lineRule="atLeast"/>
        <w:ind w:firstLine="540"/>
        <w:contextualSpacing/>
        <w:rPr>
          <w:rStyle w:val="FontStyle38"/>
          <w:sz w:val="24"/>
          <w:szCs w:val="24"/>
        </w:rPr>
      </w:pPr>
      <w:r w:rsidRPr="0007333D">
        <w:rPr>
          <w:rStyle w:val="FontStyle38"/>
          <w:sz w:val="24"/>
          <w:szCs w:val="24"/>
        </w:rPr>
        <w:t>Основной целью моей  рабочей программы будет являться создание комплекса условий для максимального развития личности каждого ребёнка с нарушением интеллекта при изучении естествознания (биологии).</w:t>
      </w:r>
    </w:p>
    <w:p w:rsidR="00177F35" w:rsidRPr="0007333D" w:rsidRDefault="00177F35" w:rsidP="00177F35">
      <w:pPr>
        <w:suppressAutoHyphens/>
        <w:snapToGrid w:val="0"/>
        <w:spacing w:after="0" w:line="200" w:lineRule="atLeast"/>
        <w:ind w:left="680"/>
        <w:rPr>
          <w:rFonts w:ascii="Times New Roman" w:eastAsia="Times New Roman" w:hAnsi="Times New Roman" w:cs="Times New Roman"/>
          <w:sz w:val="24"/>
          <w:szCs w:val="24"/>
        </w:rPr>
      </w:pPr>
      <w:r w:rsidRPr="0007333D">
        <w:rPr>
          <w:rFonts w:ascii="Times New Roman" w:eastAsia="Times New Roman" w:hAnsi="Times New Roman" w:cs="Times New Roman"/>
          <w:b/>
          <w:bCs/>
          <w:sz w:val="24"/>
          <w:szCs w:val="24"/>
        </w:rPr>
        <w:t xml:space="preserve">Формы организации учебного процесса – </w:t>
      </w:r>
      <w:r w:rsidRPr="0007333D">
        <w:rPr>
          <w:rFonts w:ascii="Times New Roman" w:eastAsia="Times New Roman" w:hAnsi="Times New Roman" w:cs="Times New Roman"/>
          <w:sz w:val="24"/>
          <w:szCs w:val="24"/>
        </w:rPr>
        <w:t>урок, урок – экскурсия, урок – практическая работа.</w:t>
      </w:r>
    </w:p>
    <w:p w:rsidR="00177F35" w:rsidRPr="0007333D" w:rsidRDefault="00177F35" w:rsidP="00177F35">
      <w:pPr>
        <w:suppressAutoHyphens/>
        <w:snapToGrid w:val="0"/>
        <w:spacing w:after="0" w:line="200" w:lineRule="atLeast"/>
        <w:ind w:left="680"/>
        <w:rPr>
          <w:rFonts w:ascii="Times New Roman" w:eastAsia="Times New Roman" w:hAnsi="Times New Roman" w:cs="Times New Roman"/>
          <w:bCs/>
          <w:color w:val="000000"/>
          <w:sz w:val="24"/>
          <w:szCs w:val="24"/>
        </w:rPr>
      </w:pPr>
      <w:r w:rsidRPr="0007333D">
        <w:rPr>
          <w:rFonts w:ascii="Times New Roman" w:eastAsia="Times New Roman" w:hAnsi="Times New Roman" w:cs="Times New Roman"/>
          <w:b/>
          <w:bCs/>
          <w:color w:val="000000"/>
          <w:sz w:val="24"/>
          <w:szCs w:val="24"/>
        </w:rPr>
        <w:t xml:space="preserve">Формы учебной деятельности – </w:t>
      </w:r>
      <w:r w:rsidRPr="0007333D">
        <w:rPr>
          <w:rFonts w:ascii="Times New Roman" w:eastAsia="Times New Roman" w:hAnsi="Times New Roman" w:cs="Times New Roman"/>
          <w:bCs/>
          <w:color w:val="000000"/>
          <w:sz w:val="24"/>
          <w:szCs w:val="24"/>
        </w:rPr>
        <w:t>коллективная, групповая, индивидуальная.</w:t>
      </w:r>
    </w:p>
    <w:p w:rsidR="00177F35" w:rsidRPr="0007333D" w:rsidRDefault="00177F35" w:rsidP="00177F35">
      <w:pPr>
        <w:suppressAutoHyphens/>
        <w:overflowPunct w:val="0"/>
        <w:spacing w:after="0" w:line="200" w:lineRule="atLeast"/>
        <w:ind w:firstLine="709"/>
        <w:jc w:val="both"/>
        <w:rPr>
          <w:rFonts w:ascii="Times New Roman" w:eastAsia="Times New Roman" w:hAnsi="Times New Roman" w:cs="Times New Roman"/>
          <w:sz w:val="24"/>
          <w:szCs w:val="24"/>
        </w:rPr>
      </w:pPr>
      <w:r w:rsidRPr="0007333D">
        <w:rPr>
          <w:rFonts w:ascii="Times New Roman" w:eastAsia="Times New Roman" w:hAnsi="Times New Roman" w:cs="Times New Roman"/>
          <w:b/>
          <w:bCs/>
          <w:color w:val="000000"/>
          <w:sz w:val="24"/>
          <w:szCs w:val="24"/>
        </w:rPr>
        <w:t>Виды и формы контроля</w:t>
      </w:r>
      <w:r w:rsidRPr="0007333D">
        <w:rPr>
          <w:rFonts w:ascii="Times New Roman" w:eastAsia="Times New Roman" w:hAnsi="Times New Roman" w:cs="Times New Roman"/>
          <w:bCs/>
          <w:color w:val="000000"/>
          <w:sz w:val="24"/>
          <w:szCs w:val="24"/>
        </w:rPr>
        <w:t>: текущий контроль осуществляется на уроках в форме устного опроса,  самостоятельных работ, практических работ, письменных проверочных работ, тестирования; итоговый контроль по изученной теме осуществляется в форме тестирования и программированных заданий.</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b/>
          <w:bCs/>
          <w:color w:val="000000"/>
          <w:sz w:val="24"/>
          <w:szCs w:val="24"/>
        </w:rPr>
        <w:t>Технологии обучения:</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b/>
          <w:bCs/>
          <w:color w:val="000000"/>
          <w:sz w:val="24"/>
          <w:szCs w:val="24"/>
        </w:rPr>
        <w:t>-</w:t>
      </w:r>
      <w:r w:rsidRPr="0007333D">
        <w:rPr>
          <w:rFonts w:ascii="Times New Roman" w:eastAsia="Times New Roman" w:hAnsi="Times New Roman" w:cs="Times New Roman"/>
          <w:color w:val="000000"/>
          <w:sz w:val="24"/>
          <w:szCs w:val="24"/>
        </w:rPr>
        <w:t xml:space="preserve"> дифференцированное обучение;</w:t>
      </w:r>
    </w:p>
    <w:p w:rsidR="00177F35" w:rsidRPr="0007333D" w:rsidRDefault="00177F35" w:rsidP="00177F35">
      <w:pPr>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lastRenderedPageBreak/>
        <w:t>- личностно-ориентированное обучение.</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b/>
          <w:bCs/>
          <w:color w:val="000000"/>
          <w:sz w:val="24"/>
          <w:szCs w:val="24"/>
        </w:rPr>
        <w:t>Методы обучения.</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1.Методы организации и осуществления учебно-воспитательной и познавательной деятельности:</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 словесные методы: рассказ, беседа, объяснение;</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 практический метод;</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 наглядные методы: иллюстрация,  демонстрация, наблюдения учащихся;</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 работа с учебником.</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2. Методы стимулирования и мотивации учебной деятельности:</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proofErr w:type="gramStart"/>
      <w:r w:rsidRPr="0007333D">
        <w:rPr>
          <w:rFonts w:ascii="Times New Roman" w:eastAsia="Times New Roman" w:hAnsi="Times New Roman" w:cs="Times New Roman"/>
          <w:color w:val="000000"/>
          <w:sz w:val="24"/>
          <w:szCs w:val="24"/>
        </w:rPr>
        <w:t>- методы стимулирования мотивов интереса к учению: познавательные игры, занимательность, создание ситуации новизны, ситуации успеха;</w:t>
      </w:r>
      <w:proofErr w:type="gramEnd"/>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 методы стимулирования мотивов старательности: убеждение, приучение, поощрение, требование.</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3.Методы контроля и самоконтроля учебной деятельности:</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 устные или письменные методы контроля;</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 фронтальные, групповые или индивидуальные;</w:t>
      </w:r>
    </w:p>
    <w:p w:rsidR="00177F35" w:rsidRPr="0007333D" w:rsidRDefault="00177F35" w:rsidP="00177F35">
      <w:pPr>
        <w:shd w:val="clear" w:color="auto" w:fill="FFFFFF"/>
        <w:spacing w:after="0" w:line="240" w:lineRule="auto"/>
        <w:rPr>
          <w:rFonts w:ascii="Times New Roman" w:eastAsia="Times New Roman" w:hAnsi="Times New Roman" w:cs="Times New Roman"/>
          <w:color w:val="000000"/>
          <w:sz w:val="24"/>
          <w:szCs w:val="24"/>
        </w:rPr>
      </w:pPr>
      <w:r w:rsidRPr="0007333D">
        <w:rPr>
          <w:rFonts w:ascii="Times New Roman" w:eastAsia="Times New Roman" w:hAnsi="Times New Roman" w:cs="Times New Roman"/>
          <w:color w:val="000000"/>
          <w:sz w:val="24"/>
          <w:szCs w:val="24"/>
        </w:rPr>
        <w:t>- итоговые и текущие.</w:t>
      </w:r>
    </w:p>
    <w:p w:rsidR="00177F35" w:rsidRPr="0007333D" w:rsidRDefault="00177F35" w:rsidP="00177F35">
      <w:pPr>
        <w:suppressAutoHyphens/>
        <w:overflowPunct w:val="0"/>
        <w:spacing w:after="0" w:line="200" w:lineRule="atLeast"/>
        <w:ind w:firstLine="709"/>
        <w:jc w:val="both"/>
        <w:rPr>
          <w:rFonts w:ascii="Times New Roman" w:eastAsia="Times New Roman" w:hAnsi="Times New Roman" w:cs="Times New Roman"/>
          <w:sz w:val="24"/>
          <w:szCs w:val="24"/>
        </w:rPr>
      </w:pPr>
      <w:r w:rsidRPr="0007333D">
        <w:rPr>
          <w:rFonts w:ascii="Times New Roman" w:eastAsia="Times New Roman" w:hAnsi="Times New Roman" w:cs="Times New Roman"/>
          <w:b/>
          <w:bCs/>
          <w:color w:val="000000"/>
          <w:sz w:val="24"/>
          <w:szCs w:val="24"/>
        </w:rPr>
        <w:t>Виды и формы контроля</w:t>
      </w:r>
      <w:r w:rsidRPr="0007333D">
        <w:rPr>
          <w:rFonts w:ascii="Times New Roman" w:eastAsia="Times New Roman" w:hAnsi="Times New Roman" w:cs="Times New Roman"/>
          <w:bCs/>
          <w:color w:val="000000"/>
          <w:sz w:val="24"/>
          <w:szCs w:val="24"/>
        </w:rPr>
        <w:t>: текущий контроль осуществляется на уроках в форме устного опроса,  самостоятельных работ, практических работ, письменных проверочных работ, тестирования; итоговый контроль по изученной теме осуществляется в форме тестирования и программированных заданий.</w:t>
      </w:r>
    </w:p>
    <w:p w:rsidR="00177F35" w:rsidRPr="0007333D" w:rsidRDefault="00177F35" w:rsidP="00177F35">
      <w:pPr>
        <w:spacing w:after="0" w:line="240" w:lineRule="auto"/>
        <w:rPr>
          <w:rFonts w:ascii="Times New Roman" w:eastAsia="Times New Roman" w:hAnsi="Times New Roman" w:cs="Times New Roman"/>
          <w:b/>
          <w:sz w:val="24"/>
          <w:szCs w:val="24"/>
        </w:rPr>
      </w:pPr>
      <w:r w:rsidRPr="0007333D">
        <w:rPr>
          <w:rFonts w:ascii="Times New Roman" w:eastAsia="Times New Roman" w:hAnsi="Times New Roman" w:cs="Times New Roman"/>
          <w:b/>
          <w:sz w:val="24"/>
          <w:szCs w:val="24"/>
        </w:rPr>
        <w:t>Типы уроков:</w:t>
      </w:r>
    </w:p>
    <w:p w:rsidR="00177F35" w:rsidRPr="0007333D" w:rsidRDefault="00177F35" w:rsidP="00177F35">
      <w:pPr>
        <w:spacing w:after="0" w:line="240" w:lineRule="auto"/>
        <w:rPr>
          <w:rFonts w:ascii="Times New Roman" w:eastAsia="Times New Roman" w:hAnsi="Times New Roman" w:cs="Times New Roman"/>
          <w:b/>
          <w:sz w:val="24"/>
          <w:szCs w:val="24"/>
        </w:rPr>
      </w:pPr>
      <w:r w:rsidRPr="0007333D">
        <w:rPr>
          <w:rFonts w:ascii="Times New Roman" w:eastAsia="Times New Roman" w:hAnsi="Times New Roman" w:cs="Times New Roman"/>
          <w:sz w:val="24"/>
          <w:szCs w:val="24"/>
        </w:rPr>
        <w:t>- урок сообщения новых знаний (урок первоначального изучения материала)</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 урок формирования и закрепления знаний и умений (практический урок)</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 урок обобщения и систематизации знаний (обобщающий урок)</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 комбинированный урок</w:t>
      </w:r>
    </w:p>
    <w:p w:rsidR="00177F35" w:rsidRPr="0007333D" w:rsidRDefault="00177F35" w:rsidP="00177F35">
      <w:pPr>
        <w:spacing w:after="0" w:line="240" w:lineRule="auto"/>
        <w:rPr>
          <w:rFonts w:ascii="Times New Roman" w:eastAsia="Times New Roman" w:hAnsi="Times New Roman" w:cs="Times New Roman"/>
          <w:b/>
          <w:sz w:val="24"/>
          <w:szCs w:val="24"/>
        </w:rPr>
      </w:pPr>
      <w:proofErr w:type="spellStart"/>
      <w:r w:rsidRPr="0007333D">
        <w:rPr>
          <w:rFonts w:ascii="Times New Roman" w:eastAsia="Times New Roman" w:hAnsi="Times New Roman" w:cs="Times New Roman"/>
          <w:b/>
          <w:sz w:val="24"/>
          <w:szCs w:val="24"/>
        </w:rPr>
        <w:t>Межпредметные</w:t>
      </w:r>
      <w:proofErr w:type="spellEnd"/>
      <w:r w:rsidRPr="0007333D">
        <w:rPr>
          <w:rFonts w:ascii="Times New Roman" w:eastAsia="Times New Roman" w:hAnsi="Times New Roman" w:cs="Times New Roman"/>
          <w:b/>
          <w:sz w:val="24"/>
          <w:szCs w:val="24"/>
        </w:rPr>
        <w:t xml:space="preserve"> связи</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Письмо и развитие речи: составление и запись ответов на вопросы</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Математика: название чисел в пределах 200. Поиск нужной страницы в учебнике.</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Чтение и развитие речи: чтение заданий, текстов, статей.</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Изобразительное искусство: изображение схематических рисунков, чертежей, схем, таблиц.</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Трудовое обучение: работа на пришкольном участке</w:t>
      </w:r>
    </w:p>
    <w:p w:rsidR="00177F35" w:rsidRPr="0007333D" w:rsidRDefault="00177F35" w:rsidP="00177F35">
      <w:pPr>
        <w:spacing w:after="0" w:line="240" w:lineRule="auto"/>
        <w:rPr>
          <w:rFonts w:ascii="Times New Roman" w:eastAsia="Times New Roman" w:hAnsi="Times New Roman" w:cs="Times New Roman"/>
          <w:b/>
          <w:sz w:val="24"/>
          <w:szCs w:val="24"/>
        </w:rPr>
      </w:pPr>
      <w:r w:rsidRPr="0007333D">
        <w:rPr>
          <w:rFonts w:ascii="Times New Roman" w:eastAsia="Times New Roman" w:hAnsi="Times New Roman" w:cs="Times New Roman"/>
          <w:b/>
          <w:sz w:val="24"/>
          <w:szCs w:val="24"/>
        </w:rPr>
        <w:t>Основные направления коррекционной работы</w:t>
      </w:r>
    </w:p>
    <w:p w:rsidR="00177F35" w:rsidRPr="0007333D" w:rsidRDefault="00177F35" w:rsidP="00177F35">
      <w:pPr>
        <w:numPr>
          <w:ilvl w:val="0"/>
          <w:numId w:val="24"/>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Формировать элементарные биологические представления;</w:t>
      </w:r>
    </w:p>
    <w:p w:rsidR="00177F35" w:rsidRPr="0007333D" w:rsidRDefault="00177F35" w:rsidP="00177F35">
      <w:pPr>
        <w:numPr>
          <w:ilvl w:val="0"/>
          <w:numId w:val="24"/>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Развивать любознательность, научное мировоззрение;</w:t>
      </w:r>
    </w:p>
    <w:p w:rsidR="00177F35" w:rsidRPr="0007333D" w:rsidRDefault="00177F35" w:rsidP="00177F35">
      <w:pPr>
        <w:numPr>
          <w:ilvl w:val="0"/>
          <w:numId w:val="24"/>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Формировать умение наблюдать явления природы, жизнь растений и животных;</w:t>
      </w:r>
    </w:p>
    <w:p w:rsidR="00177F35" w:rsidRPr="0007333D" w:rsidRDefault="00177F35" w:rsidP="00177F35">
      <w:pPr>
        <w:numPr>
          <w:ilvl w:val="0"/>
          <w:numId w:val="24"/>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Прививать умение бережно относится к природе родного края</w:t>
      </w:r>
      <w:proofErr w:type="gramStart"/>
      <w:r w:rsidRPr="0007333D">
        <w:rPr>
          <w:rFonts w:ascii="Times New Roman" w:eastAsia="Times New Roman" w:hAnsi="Times New Roman" w:cs="Times New Roman"/>
          <w:sz w:val="24"/>
          <w:szCs w:val="24"/>
        </w:rPr>
        <w:t>.;</w:t>
      </w:r>
      <w:proofErr w:type="gramEnd"/>
    </w:p>
    <w:p w:rsidR="00177F35" w:rsidRPr="0007333D" w:rsidRDefault="00177F35" w:rsidP="00177F35">
      <w:pPr>
        <w:numPr>
          <w:ilvl w:val="0"/>
          <w:numId w:val="24"/>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Знать и выполнять необходимые для сохранения собственного здоровья нормы гигиены;</w:t>
      </w:r>
    </w:p>
    <w:p w:rsidR="00177F35" w:rsidRPr="0007333D" w:rsidRDefault="00177F35" w:rsidP="00177F35">
      <w:pPr>
        <w:spacing w:after="0" w:line="240" w:lineRule="auto"/>
        <w:rPr>
          <w:rFonts w:ascii="Times New Roman" w:eastAsia="Times New Roman" w:hAnsi="Times New Roman" w:cs="Times New Roman"/>
          <w:b/>
          <w:sz w:val="24"/>
          <w:szCs w:val="24"/>
        </w:rPr>
      </w:pPr>
      <w:r w:rsidRPr="0007333D">
        <w:rPr>
          <w:rFonts w:ascii="Times New Roman" w:eastAsia="Times New Roman" w:hAnsi="Times New Roman" w:cs="Times New Roman"/>
          <w:b/>
          <w:sz w:val="24"/>
          <w:szCs w:val="24"/>
        </w:rPr>
        <w:lastRenderedPageBreak/>
        <w:t>Типы учебных занятий:</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 xml:space="preserve">Основным типом урока является </w:t>
      </w:r>
      <w:proofErr w:type="gramStart"/>
      <w:r w:rsidRPr="0007333D">
        <w:rPr>
          <w:rFonts w:ascii="Times New Roman" w:eastAsia="Times New Roman" w:hAnsi="Times New Roman" w:cs="Times New Roman"/>
          <w:sz w:val="24"/>
          <w:szCs w:val="24"/>
        </w:rPr>
        <w:t>комбинированный</w:t>
      </w:r>
      <w:proofErr w:type="gramEnd"/>
      <w:r w:rsidRPr="0007333D">
        <w:rPr>
          <w:rFonts w:ascii="Times New Roman" w:eastAsia="Times New Roman" w:hAnsi="Times New Roman" w:cs="Times New Roman"/>
          <w:sz w:val="24"/>
          <w:szCs w:val="24"/>
        </w:rPr>
        <w:t>.</w:t>
      </w:r>
    </w:p>
    <w:p w:rsidR="00177F35" w:rsidRPr="0007333D" w:rsidRDefault="00177F35" w:rsidP="00177F35">
      <w:pPr>
        <w:numPr>
          <w:ilvl w:val="0"/>
          <w:numId w:val="23"/>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урок изучения нового учебного материала;</w:t>
      </w:r>
    </w:p>
    <w:p w:rsidR="00177F35" w:rsidRPr="0007333D" w:rsidRDefault="00177F35" w:rsidP="00177F35">
      <w:pPr>
        <w:numPr>
          <w:ilvl w:val="0"/>
          <w:numId w:val="23"/>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урок закрепления и применения знаний;</w:t>
      </w:r>
    </w:p>
    <w:p w:rsidR="00177F35" w:rsidRPr="0007333D" w:rsidRDefault="00177F35" w:rsidP="00177F35">
      <w:pPr>
        <w:numPr>
          <w:ilvl w:val="0"/>
          <w:numId w:val="23"/>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урок обобщающего повторения и систематизации знаний</w:t>
      </w:r>
    </w:p>
    <w:p w:rsidR="00177F35" w:rsidRPr="0007333D" w:rsidRDefault="00177F35" w:rsidP="00177F35">
      <w:pPr>
        <w:numPr>
          <w:ilvl w:val="0"/>
          <w:numId w:val="23"/>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урок контроля знаний и умений.</w:t>
      </w:r>
    </w:p>
    <w:p w:rsidR="00177F35" w:rsidRPr="0007333D" w:rsidRDefault="00177F35" w:rsidP="00177F35">
      <w:pPr>
        <w:numPr>
          <w:ilvl w:val="0"/>
          <w:numId w:val="23"/>
        </w:num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нетрадиционные формы уроков: урок-игра, урок-презентация, уроки - путешествия.</w:t>
      </w:r>
    </w:p>
    <w:p w:rsidR="00177F35" w:rsidRPr="0007333D" w:rsidRDefault="00177F35" w:rsidP="00177F35">
      <w:pPr>
        <w:spacing w:after="0" w:line="240" w:lineRule="auto"/>
        <w:rPr>
          <w:rFonts w:ascii="Times New Roman" w:eastAsia="Times New Roman" w:hAnsi="Times New Roman" w:cs="Times New Roman"/>
          <w:b/>
          <w:sz w:val="24"/>
          <w:szCs w:val="24"/>
        </w:rPr>
      </w:pPr>
      <w:r w:rsidRPr="0007333D">
        <w:rPr>
          <w:rFonts w:ascii="Times New Roman" w:eastAsia="Times New Roman" w:hAnsi="Times New Roman" w:cs="Times New Roman"/>
          <w:b/>
          <w:sz w:val="24"/>
          <w:szCs w:val="24"/>
        </w:rPr>
        <w:t>Виды и формы организации учебного процесса</w:t>
      </w:r>
    </w:p>
    <w:p w:rsidR="00177F35" w:rsidRPr="0007333D" w:rsidRDefault="00177F35" w:rsidP="00177F35">
      <w:pPr>
        <w:spacing w:after="0" w:line="240" w:lineRule="auto"/>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коллективная; фронтальная; групповая; индивидуальная работа; работа в парах.</w:t>
      </w:r>
    </w:p>
    <w:p w:rsidR="00177F35" w:rsidRPr="0007333D" w:rsidRDefault="00177F35" w:rsidP="00177F35">
      <w:pPr>
        <w:rPr>
          <w:rStyle w:val="FontStyle38"/>
          <w:rFonts w:eastAsia="Times New Roman"/>
          <w:sz w:val="24"/>
          <w:szCs w:val="24"/>
        </w:rPr>
      </w:pPr>
      <w:r w:rsidRPr="0007333D">
        <w:rPr>
          <w:rStyle w:val="FontStyle38"/>
          <w:rFonts w:eastAsia="Times New Roman"/>
          <w:sz w:val="24"/>
          <w:szCs w:val="24"/>
        </w:rPr>
        <w:br w:type="page"/>
      </w:r>
    </w:p>
    <w:p w:rsidR="00177F35" w:rsidRPr="0007333D" w:rsidRDefault="0007333D" w:rsidP="00177F35">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lastRenderedPageBreak/>
        <w:t xml:space="preserve">Планируемые </w:t>
      </w:r>
      <w:r w:rsidR="00177F35" w:rsidRPr="0007333D">
        <w:rPr>
          <w:rFonts w:ascii="Times New Roman" w:eastAsia="Calibri" w:hAnsi="Times New Roman" w:cs="Times New Roman"/>
          <w:b/>
          <w:sz w:val="24"/>
          <w:szCs w:val="24"/>
          <w:lang w:eastAsia="en-US"/>
        </w:rPr>
        <w:t xml:space="preserve"> результат</w:t>
      </w:r>
      <w:r>
        <w:rPr>
          <w:rFonts w:ascii="Times New Roman" w:eastAsia="Calibri" w:hAnsi="Times New Roman" w:cs="Times New Roman"/>
          <w:b/>
          <w:sz w:val="24"/>
          <w:szCs w:val="24"/>
          <w:lang w:eastAsia="en-US"/>
        </w:rPr>
        <w:t>ы</w:t>
      </w:r>
      <w:r w:rsidR="00177F35" w:rsidRPr="0007333D">
        <w:rPr>
          <w:rFonts w:ascii="Times New Roman" w:eastAsia="Calibri" w:hAnsi="Times New Roman" w:cs="Times New Roman"/>
          <w:b/>
          <w:sz w:val="24"/>
          <w:szCs w:val="24"/>
          <w:lang w:eastAsia="en-US"/>
        </w:rPr>
        <w:t xml:space="preserve"> освоения учебного предмета:</w:t>
      </w:r>
    </w:p>
    <w:p w:rsidR="00177F35" w:rsidRPr="0007333D" w:rsidRDefault="00177F35" w:rsidP="00177F35">
      <w:pPr>
        <w:spacing w:after="0" w:line="240" w:lineRule="auto"/>
        <w:jc w:val="center"/>
        <w:rPr>
          <w:rFonts w:ascii="Times New Roman" w:eastAsia="Calibri" w:hAnsi="Times New Roman" w:cs="Times New Roman"/>
          <w:b/>
          <w:sz w:val="24"/>
          <w:szCs w:val="24"/>
          <w:lang w:eastAsia="en-US"/>
        </w:rPr>
      </w:pPr>
    </w:p>
    <w:p w:rsidR="00177F35" w:rsidRPr="0007333D" w:rsidRDefault="00177F35" w:rsidP="0007333D">
      <w:pPr>
        <w:widowControl w:val="0"/>
        <w:suppressAutoHyphens/>
        <w:spacing w:after="0" w:line="240" w:lineRule="auto"/>
        <w:contextualSpacing/>
        <w:jc w:val="both"/>
        <w:rPr>
          <w:rFonts w:ascii="Times New Roman" w:eastAsia="Lucida Sans Unicode" w:hAnsi="Times New Roman" w:cs="Times New Roman"/>
          <w:kern w:val="1"/>
          <w:sz w:val="24"/>
          <w:szCs w:val="24"/>
          <w:lang w:eastAsia="ar-SA"/>
        </w:rPr>
      </w:pPr>
      <w:proofErr w:type="gramStart"/>
      <w:r w:rsidRPr="0007333D">
        <w:rPr>
          <w:rFonts w:ascii="Times New Roman" w:eastAsia="Lucida Sans Unicode" w:hAnsi="Times New Roman" w:cs="Times New Roman"/>
          <w:spacing w:val="-4"/>
          <w:kern w:val="1"/>
          <w:sz w:val="24"/>
          <w:szCs w:val="24"/>
          <w:lang w:eastAsia="ar-SA"/>
        </w:rPr>
        <w:t xml:space="preserve">Обучающиеся должны знать: </w:t>
      </w:r>
      <w:r w:rsidRPr="0007333D">
        <w:rPr>
          <w:rFonts w:ascii="Times New Roman" w:eastAsia="Lucida Sans Unicode" w:hAnsi="Times New Roman" w:cs="Times New Roman"/>
          <w:kern w:val="1"/>
          <w:sz w:val="24"/>
          <w:szCs w:val="24"/>
          <w:lang w:eastAsia="ar-SA"/>
        </w:rPr>
        <w:t xml:space="preserve">признаки сходства и различия между изученными группами животных; общие признаки, характерные для каждой из этих групп животных; </w:t>
      </w:r>
      <w:r w:rsidRPr="0007333D">
        <w:rPr>
          <w:rFonts w:ascii="Times New Roman" w:eastAsia="Lucida Sans Unicode" w:hAnsi="Times New Roman" w:cs="Times New Roman"/>
          <w:spacing w:val="-4"/>
          <w:kern w:val="1"/>
          <w:sz w:val="24"/>
          <w:szCs w:val="24"/>
          <w:lang w:eastAsia="ar-SA"/>
        </w:rPr>
        <w:t>названия некоторых наиболее типичных представителей изученн</w:t>
      </w:r>
      <w:r w:rsidRPr="0007333D">
        <w:rPr>
          <w:rFonts w:ascii="Times New Roman" w:eastAsia="Lucida Sans Unicode" w:hAnsi="Times New Roman" w:cs="Times New Roman"/>
          <w:spacing w:val="-3"/>
          <w:kern w:val="1"/>
          <w:sz w:val="24"/>
          <w:szCs w:val="24"/>
          <w:lang w:eastAsia="ar-SA"/>
        </w:rPr>
        <w:t>ых групп животных, особенно тех, которые широко распростране</w:t>
      </w:r>
      <w:r w:rsidRPr="0007333D">
        <w:rPr>
          <w:rFonts w:ascii="Times New Roman" w:eastAsia="Lucida Sans Unicode" w:hAnsi="Times New Roman" w:cs="Times New Roman"/>
          <w:spacing w:val="-3"/>
          <w:kern w:val="1"/>
          <w:sz w:val="24"/>
          <w:szCs w:val="24"/>
          <w:lang w:eastAsia="ar-SA"/>
        </w:rPr>
        <w:softHyphen/>
      </w:r>
      <w:r w:rsidRPr="0007333D">
        <w:rPr>
          <w:rFonts w:ascii="Times New Roman" w:eastAsia="Lucida Sans Unicode" w:hAnsi="Times New Roman" w:cs="Times New Roman"/>
          <w:spacing w:val="-2"/>
          <w:kern w:val="1"/>
          <w:sz w:val="24"/>
          <w:szCs w:val="24"/>
          <w:lang w:eastAsia="ar-SA"/>
        </w:rPr>
        <w:t xml:space="preserve">ны и местных условиях; значение изучаемых животных в природе, а </w:t>
      </w:r>
      <w:r w:rsidRPr="0007333D">
        <w:rPr>
          <w:rFonts w:ascii="Times New Roman" w:eastAsia="Lucida Sans Unicode" w:hAnsi="Times New Roman" w:cs="Times New Roman"/>
          <w:kern w:val="1"/>
          <w:sz w:val="24"/>
          <w:szCs w:val="24"/>
          <w:lang w:eastAsia="ar-SA"/>
        </w:rPr>
        <w:t xml:space="preserve"> также в хозяйственной деятельности человека;</w:t>
      </w:r>
      <w:proofErr w:type="gramEnd"/>
    </w:p>
    <w:p w:rsidR="00177F35" w:rsidRPr="0007333D" w:rsidRDefault="00177F35" w:rsidP="0007333D">
      <w:pPr>
        <w:spacing w:after="0" w:line="240" w:lineRule="auto"/>
        <w:contextualSpacing/>
        <w:jc w:val="both"/>
        <w:rPr>
          <w:rFonts w:ascii="Times New Roman" w:eastAsia="Lucida Sans Unicode" w:hAnsi="Times New Roman" w:cs="Times New Roman"/>
          <w:kern w:val="1"/>
          <w:sz w:val="24"/>
          <w:szCs w:val="24"/>
          <w:lang w:eastAsia="ar-SA"/>
        </w:rPr>
      </w:pPr>
      <w:r w:rsidRPr="0007333D">
        <w:rPr>
          <w:rFonts w:ascii="Times New Roman" w:eastAsia="Lucida Sans Unicode" w:hAnsi="Times New Roman" w:cs="Times New Roman"/>
          <w:kern w:val="1"/>
          <w:sz w:val="24"/>
          <w:szCs w:val="24"/>
          <w:lang w:eastAsia="ar-SA"/>
        </w:rPr>
        <w:t xml:space="preserve">Уметь узнавать изученных животных (в иллюстрациях, кинофрагментах, чучелах, живых объектах); </w:t>
      </w:r>
      <w:r w:rsidRPr="0007333D">
        <w:rPr>
          <w:rFonts w:ascii="Times New Roman" w:eastAsia="Lucida Sans Unicode" w:hAnsi="Times New Roman" w:cs="Times New Roman"/>
          <w:spacing w:val="-1"/>
          <w:kern w:val="1"/>
          <w:sz w:val="24"/>
          <w:szCs w:val="24"/>
          <w:lang w:eastAsia="ar-SA"/>
        </w:rPr>
        <w:t>устанавливать взаимосвязи между животными и их средой обитания</w:t>
      </w:r>
      <w:r w:rsidRPr="0007333D">
        <w:rPr>
          <w:rFonts w:ascii="Times New Roman" w:eastAsia="Lucida Sans Unicode" w:hAnsi="Times New Roman" w:cs="Times New Roman"/>
          <w:spacing w:val="-3"/>
          <w:kern w:val="1"/>
          <w:sz w:val="24"/>
          <w:szCs w:val="24"/>
          <w:lang w:eastAsia="ar-SA"/>
        </w:rPr>
        <w:t xml:space="preserve">: приспособления к ней особенностями строения организма, </w:t>
      </w:r>
      <w:r w:rsidRPr="0007333D">
        <w:rPr>
          <w:rFonts w:ascii="Times New Roman" w:eastAsia="Lucida Sans Unicode" w:hAnsi="Times New Roman" w:cs="Times New Roman"/>
          <w:kern w:val="1"/>
          <w:sz w:val="24"/>
          <w:szCs w:val="24"/>
          <w:lang w:eastAsia="ar-SA"/>
        </w:rPr>
        <w:t>поведения животных;</w:t>
      </w:r>
    </w:p>
    <w:p w:rsidR="00177F35" w:rsidRPr="0007333D" w:rsidRDefault="00177F35" w:rsidP="0007333D">
      <w:pPr>
        <w:spacing w:after="0" w:line="240" w:lineRule="auto"/>
        <w:contextualSpacing/>
        <w:jc w:val="both"/>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Знать: основные требования ухода за домашними и некоторыми сельскохозяйственными животными (известными учащимся). Уметь проводить несложный уход за некоторыми сельскохозяйственными животными (для сельских вспомогательных школ) или за домашними животными (птицы, звери, рыбы), имеющимися у детей дома; рассказывать о своих питомцах (их породах, поведении и</w:t>
      </w:r>
      <w:r w:rsidRPr="0007333D">
        <w:rPr>
          <w:rFonts w:ascii="Times New Roman" w:eastAsia="Calibri" w:hAnsi="Times New Roman" w:cs="Times New Roman"/>
          <w:sz w:val="24"/>
          <w:szCs w:val="24"/>
          <w:lang w:eastAsia="en-US"/>
        </w:rPr>
        <w:br/>
        <w:t xml:space="preserve"> повадках).</w:t>
      </w:r>
    </w:p>
    <w:p w:rsidR="00177F35" w:rsidRPr="0007333D" w:rsidRDefault="00177F35" w:rsidP="0007333D">
      <w:pPr>
        <w:spacing w:after="0" w:line="240" w:lineRule="auto"/>
        <w:jc w:val="both"/>
        <w:rPr>
          <w:rFonts w:ascii="Times New Roman" w:eastAsia="Times New Roman" w:hAnsi="Times New Roman" w:cs="Times New Roman"/>
          <w:b/>
          <w:sz w:val="24"/>
          <w:szCs w:val="24"/>
        </w:rPr>
      </w:pPr>
      <w:r w:rsidRPr="0007333D">
        <w:rPr>
          <w:rFonts w:ascii="Times New Roman" w:eastAsia="Times New Roman" w:hAnsi="Times New Roman" w:cs="Times New Roman"/>
          <w:b/>
          <w:sz w:val="24"/>
          <w:szCs w:val="24"/>
        </w:rPr>
        <w:t>Личностные результаты:</w:t>
      </w:r>
    </w:p>
    <w:p w:rsidR="00177F35" w:rsidRPr="0007333D" w:rsidRDefault="00177F35" w:rsidP="0007333D">
      <w:pPr>
        <w:spacing w:after="0" w:line="240" w:lineRule="auto"/>
        <w:jc w:val="both"/>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p w:rsidR="00177F35" w:rsidRPr="0007333D" w:rsidRDefault="00177F35" w:rsidP="0007333D">
      <w:pPr>
        <w:spacing w:after="0" w:line="240" w:lineRule="auto"/>
        <w:jc w:val="both"/>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-овладение начальными навыками адаптации в динамично изменяющемся и развивающемся мире;</w:t>
      </w:r>
    </w:p>
    <w:p w:rsidR="00177F35" w:rsidRPr="0007333D" w:rsidRDefault="00177F35" w:rsidP="0007333D">
      <w:pPr>
        <w:spacing w:after="0" w:line="240" w:lineRule="auto"/>
        <w:jc w:val="both"/>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-формирование эстетических потребностей, ценностей и чувств.</w:t>
      </w:r>
    </w:p>
    <w:p w:rsidR="00177F35" w:rsidRPr="0007333D" w:rsidRDefault="00177F35" w:rsidP="0007333D">
      <w:pPr>
        <w:spacing w:after="0" w:line="240" w:lineRule="auto"/>
        <w:jc w:val="both"/>
        <w:rPr>
          <w:rFonts w:ascii="Times New Roman" w:eastAsia="Times New Roman" w:hAnsi="Times New Roman" w:cs="Times New Roman"/>
          <w:b/>
          <w:sz w:val="24"/>
          <w:szCs w:val="24"/>
        </w:rPr>
      </w:pPr>
      <w:proofErr w:type="spellStart"/>
      <w:r w:rsidRPr="0007333D">
        <w:rPr>
          <w:rFonts w:ascii="Times New Roman" w:eastAsia="Times New Roman" w:hAnsi="Times New Roman" w:cs="Times New Roman"/>
          <w:b/>
          <w:sz w:val="24"/>
          <w:szCs w:val="24"/>
        </w:rPr>
        <w:t>Метапредметные</w:t>
      </w:r>
      <w:proofErr w:type="spellEnd"/>
      <w:r w:rsidRPr="0007333D">
        <w:rPr>
          <w:rFonts w:ascii="Times New Roman" w:eastAsia="Times New Roman" w:hAnsi="Times New Roman" w:cs="Times New Roman"/>
          <w:b/>
          <w:sz w:val="24"/>
          <w:szCs w:val="24"/>
        </w:rPr>
        <w:t xml:space="preserve"> результаты:</w:t>
      </w:r>
    </w:p>
    <w:p w:rsidR="00177F35" w:rsidRPr="0007333D" w:rsidRDefault="00177F35" w:rsidP="0007333D">
      <w:pPr>
        <w:spacing w:after="0" w:line="240" w:lineRule="auto"/>
        <w:jc w:val="both"/>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-овладение на доступном уровне логическими действиями сравнения, анализа, синтеза, обобщения, классификации по родовидовым признакам, установления аналогий и причинн</w:t>
      </w:r>
      <w:proofErr w:type="gramStart"/>
      <w:r w:rsidRPr="0007333D">
        <w:rPr>
          <w:rFonts w:ascii="Times New Roman" w:eastAsia="Times New Roman" w:hAnsi="Times New Roman" w:cs="Times New Roman"/>
          <w:sz w:val="24"/>
          <w:szCs w:val="24"/>
        </w:rPr>
        <w:t>о-</w:t>
      </w:r>
      <w:proofErr w:type="gramEnd"/>
      <w:r w:rsidRPr="0007333D">
        <w:rPr>
          <w:rFonts w:ascii="Times New Roman" w:eastAsia="Times New Roman" w:hAnsi="Times New Roman" w:cs="Times New Roman"/>
          <w:sz w:val="24"/>
          <w:szCs w:val="24"/>
        </w:rPr>
        <w:t xml:space="preserve"> следственных связей, построения рассуждений, отнесения к известным понятиям;</w:t>
      </w:r>
    </w:p>
    <w:p w:rsidR="00177F35" w:rsidRPr="0007333D" w:rsidRDefault="00177F35" w:rsidP="0007333D">
      <w:pPr>
        <w:spacing w:after="0" w:line="240" w:lineRule="auto"/>
        <w:jc w:val="both"/>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-овладение начальными сведениями о сущности и особенностях объектов, процессов и явлений действительности (природных, социальных, технических) в соответствии с содержанием биологии.</w:t>
      </w:r>
    </w:p>
    <w:p w:rsidR="00177F35" w:rsidRPr="0007333D" w:rsidRDefault="00177F35" w:rsidP="0007333D">
      <w:pPr>
        <w:spacing w:after="0" w:line="240" w:lineRule="auto"/>
        <w:jc w:val="both"/>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Предметные результаты:</w:t>
      </w:r>
    </w:p>
    <w:p w:rsidR="00177F35" w:rsidRPr="0007333D" w:rsidRDefault="00177F35" w:rsidP="0007333D">
      <w:pPr>
        <w:spacing w:after="0" w:line="240" w:lineRule="auto"/>
        <w:jc w:val="both"/>
        <w:rPr>
          <w:rFonts w:ascii="Times New Roman" w:eastAsia="Times New Roman" w:hAnsi="Times New Roman" w:cs="Times New Roman"/>
          <w:sz w:val="24"/>
          <w:szCs w:val="24"/>
        </w:rPr>
      </w:pPr>
      <w:r w:rsidRPr="0007333D">
        <w:rPr>
          <w:rFonts w:ascii="Times New Roman" w:eastAsia="Times New Roman" w:hAnsi="Times New Roman" w:cs="Times New Roman"/>
          <w:sz w:val="24"/>
          <w:szCs w:val="24"/>
        </w:rPr>
        <w:t>-отличительные признаки растительного мира, животного мира, элементарное знание анатомии, физиологии животного мира</w:t>
      </w:r>
    </w:p>
    <w:p w:rsidR="00177F35" w:rsidRPr="0007333D" w:rsidRDefault="00177F35" w:rsidP="0007333D">
      <w:pPr>
        <w:spacing w:line="240" w:lineRule="atLeast"/>
        <w:jc w:val="both"/>
        <w:rPr>
          <w:rFonts w:ascii="Times New Roman" w:eastAsia="Times New Roman" w:hAnsi="Times New Roman" w:cs="Times New Roman"/>
          <w:sz w:val="24"/>
          <w:szCs w:val="24"/>
        </w:rPr>
      </w:pPr>
      <w:r w:rsidRPr="0007333D">
        <w:rPr>
          <w:rStyle w:val="FontStyle38"/>
          <w:sz w:val="24"/>
          <w:szCs w:val="24"/>
        </w:rPr>
        <w:t>Планируемый результат: сформированная социальн</w:t>
      </w:r>
      <w:proofErr w:type="gramStart"/>
      <w:r w:rsidRPr="0007333D">
        <w:rPr>
          <w:rStyle w:val="FontStyle38"/>
          <w:sz w:val="24"/>
          <w:szCs w:val="24"/>
        </w:rPr>
        <w:t>о-</w:t>
      </w:r>
      <w:proofErr w:type="gramEnd"/>
      <w:r w:rsidRPr="0007333D">
        <w:rPr>
          <w:rStyle w:val="FontStyle38"/>
          <w:sz w:val="24"/>
          <w:szCs w:val="24"/>
        </w:rPr>
        <w:t xml:space="preserve"> трудовая готовность выпускников к самостоятельной жизни в социуме</w:t>
      </w:r>
    </w:p>
    <w:p w:rsidR="0007333D" w:rsidRPr="0007333D" w:rsidRDefault="0007333D" w:rsidP="0007333D">
      <w:pPr>
        <w:pStyle w:val="a4"/>
        <w:spacing w:line="0" w:lineRule="atLeast"/>
        <w:contextualSpacing/>
      </w:pPr>
    </w:p>
    <w:p w:rsidR="0007333D" w:rsidRPr="0007333D" w:rsidRDefault="0007333D" w:rsidP="0007333D">
      <w:pPr>
        <w:pStyle w:val="a4"/>
        <w:spacing w:line="0" w:lineRule="atLeast"/>
        <w:contextualSpacing/>
        <w:jc w:val="center"/>
        <w:rPr>
          <w:b/>
        </w:rPr>
      </w:pPr>
      <w:r w:rsidRPr="0007333D">
        <w:rPr>
          <w:b/>
        </w:rPr>
        <w:t>Основные требования к знаниям и умениям учащихся</w:t>
      </w:r>
    </w:p>
    <w:p w:rsidR="0007333D" w:rsidRPr="0007333D" w:rsidRDefault="0007333D" w:rsidP="0007333D">
      <w:pPr>
        <w:pStyle w:val="a4"/>
        <w:spacing w:line="0" w:lineRule="atLeast"/>
        <w:contextualSpacing/>
      </w:pPr>
      <w:r w:rsidRPr="0007333D">
        <w:t>Учащихся должны знать:</w:t>
      </w:r>
    </w:p>
    <w:p w:rsidR="0007333D" w:rsidRPr="0007333D" w:rsidRDefault="0007333D" w:rsidP="0007333D">
      <w:pPr>
        <w:pStyle w:val="a4"/>
        <w:spacing w:line="0" w:lineRule="atLeast"/>
        <w:contextualSpacing/>
      </w:pPr>
      <w:r w:rsidRPr="0007333D">
        <w:t>- основные отличия животных от растений;</w:t>
      </w:r>
    </w:p>
    <w:p w:rsidR="0007333D" w:rsidRPr="0007333D" w:rsidRDefault="0007333D" w:rsidP="0007333D">
      <w:pPr>
        <w:pStyle w:val="a4"/>
        <w:spacing w:line="0" w:lineRule="atLeast"/>
        <w:contextualSpacing/>
      </w:pPr>
      <w:r w:rsidRPr="0007333D">
        <w:t>-  признаки сходства и различия между изученными группами животных;</w:t>
      </w:r>
    </w:p>
    <w:p w:rsidR="0007333D" w:rsidRPr="0007333D" w:rsidRDefault="0007333D" w:rsidP="0007333D">
      <w:pPr>
        <w:pStyle w:val="a4"/>
        <w:spacing w:line="0" w:lineRule="atLeast"/>
        <w:contextualSpacing/>
      </w:pPr>
      <w:r w:rsidRPr="0007333D">
        <w:t>-  общие признаки, характерные для каждой из этих групп животных;</w:t>
      </w:r>
    </w:p>
    <w:p w:rsidR="0007333D" w:rsidRPr="0007333D" w:rsidRDefault="0007333D" w:rsidP="0007333D">
      <w:pPr>
        <w:pStyle w:val="a4"/>
        <w:spacing w:line="0" w:lineRule="atLeast"/>
        <w:contextualSpacing/>
      </w:pPr>
      <w:r w:rsidRPr="0007333D">
        <w:t>- места обитания, образ жизни и поведение тех животных, которые знакомы учащимся;</w:t>
      </w:r>
    </w:p>
    <w:p w:rsidR="0007333D" w:rsidRPr="0007333D" w:rsidRDefault="0007333D" w:rsidP="0007333D">
      <w:pPr>
        <w:pStyle w:val="a4"/>
        <w:spacing w:line="0" w:lineRule="atLeast"/>
        <w:contextualSpacing/>
      </w:pPr>
      <w:r w:rsidRPr="0007333D">
        <w:rPr>
          <w:spacing w:val="-4"/>
        </w:rPr>
        <w:t>-  названия некоторых наиболее типичных представителей изученн</w:t>
      </w:r>
      <w:r w:rsidRPr="0007333D">
        <w:rPr>
          <w:spacing w:val="-3"/>
        </w:rPr>
        <w:t>ых групп животных, особенно тех, которые широко распростране</w:t>
      </w:r>
      <w:r w:rsidRPr="0007333D">
        <w:rPr>
          <w:spacing w:val="-3"/>
        </w:rPr>
        <w:softHyphen/>
      </w:r>
      <w:r w:rsidRPr="0007333D">
        <w:rPr>
          <w:spacing w:val="-2"/>
        </w:rPr>
        <w:t xml:space="preserve">ны и местных условиях; значение изучаемых животных в природе, а </w:t>
      </w:r>
      <w:r w:rsidRPr="0007333D">
        <w:t xml:space="preserve"> также в хозяйственной деятельности человека;</w:t>
      </w:r>
    </w:p>
    <w:p w:rsidR="0007333D" w:rsidRPr="0007333D" w:rsidRDefault="0007333D" w:rsidP="0007333D">
      <w:pPr>
        <w:pStyle w:val="a4"/>
        <w:spacing w:line="0" w:lineRule="atLeast"/>
        <w:contextualSpacing/>
      </w:pPr>
      <w:r w:rsidRPr="0007333D">
        <w:rPr>
          <w:spacing w:val="-2"/>
        </w:rPr>
        <w:t>- основные требования ухода за домашними и некоторыми сельско</w:t>
      </w:r>
      <w:r w:rsidRPr="0007333D">
        <w:t xml:space="preserve">хозяйственными животными (известными учащимся). </w:t>
      </w:r>
    </w:p>
    <w:p w:rsidR="0007333D" w:rsidRPr="0007333D" w:rsidRDefault="0007333D" w:rsidP="0007333D">
      <w:pPr>
        <w:pStyle w:val="a4"/>
        <w:spacing w:line="0" w:lineRule="atLeast"/>
        <w:ind w:left="680"/>
        <w:contextualSpacing/>
      </w:pPr>
      <w:r w:rsidRPr="0007333D">
        <w:t>Учащиеся должны уметь:</w:t>
      </w:r>
    </w:p>
    <w:p w:rsidR="0007333D" w:rsidRPr="0007333D" w:rsidRDefault="0007333D" w:rsidP="0007333D">
      <w:pPr>
        <w:pStyle w:val="a4"/>
        <w:spacing w:line="0" w:lineRule="atLeast"/>
        <w:contextualSpacing/>
      </w:pPr>
      <w:r w:rsidRPr="0007333D">
        <w:lastRenderedPageBreak/>
        <w:t>- узнавать изученных животных (в иллюстрациях, кинофрагментах, чучелах, живых объектах);</w:t>
      </w:r>
    </w:p>
    <w:p w:rsidR="0007333D" w:rsidRPr="0007333D" w:rsidRDefault="0007333D" w:rsidP="0007333D">
      <w:pPr>
        <w:pStyle w:val="a4"/>
        <w:spacing w:line="0" w:lineRule="atLeast"/>
        <w:contextualSpacing/>
      </w:pPr>
      <w:r w:rsidRPr="0007333D">
        <w:rPr>
          <w:spacing w:val="-3"/>
        </w:rPr>
        <w:t>- кратко рассказывать об основных чертах строения и образа жизни</w:t>
      </w:r>
      <w:r w:rsidRPr="0007333D">
        <w:t xml:space="preserve"> изученных животных;</w:t>
      </w:r>
    </w:p>
    <w:p w:rsidR="0007333D" w:rsidRPr="0007333D" w:rsidRDefault="0007333D" w:rsidP="0007333D">
      <w:pPr>
        <w:pStyle w:val="a4"/>
        <w:spacing w:line="0" w:lineRule="atLeast"/>
        <w:contextualSpacing/>
      </w:pPr>
      <w:r w:rsidRPr="0007333D">
        <w:rPr>
          <w:spacing w:val="-1"/>
        </w:rPr>
        <w:t>- устанавливать взаимосвязи между животными и их средой обитания</w:t>
      </w:r>
      <w:r w:rsidRPr="0007333D">
        <w:rPr>
          <w:spacing w:val="-3"/>
        </w:rPr>
        <w:t xml:space="preserve">: приспособления к ней особенностями строения организма, </w:t>
      </w:r>
      <w:r w:rsidRPr="0007333D">
        <w:t>поведения животных;</w:t>
      </w:r>
    </w:p>
    <w:p w:rsidR="0007333D" w:rsidRPr="0007333D" w:rsidRDefault="0007333D" w:rsidP="0007333D">
      <w:pPr>
        <w:pStyle w:val="a4"/>
        <w:spacing w:line="0" w:lineRule="atLeast"/>
        <w:contextualSpacing/>
        <w:rPr>
          <w:spacing w:val="-8"/>
        </w:rPr>
      </w:pPr>
      <w:r w:rsidRPr="0007333D">
        <w:rPr>
          <w:spacing w:val="-1"/>
        </w:rPr>
        <w:t>- проводить несложный уход за некоторыми сельскохозяйствен</w:t>
      </w:r>
      <w:r w:rsidRPr="0007333D">
        <w:rPr>
          <w:spacing w:val="-8"/>
        </w:rPr>
        <w:t xml:space="preserve">ными животными (для сельских вспомогательных школ) или за </w:t>
      </w:r>
      <w:r w:rsidRPr="0007333D">
        <w:rPr>
          <w:spacing w:val="-3"/>
        </w:rPr>
        <w:t>домашними животными (птицы, звери, рыбы), имеющимися у детей до</w:t>
      </w:r>
      <w:r w:rsidRPr="0007333D">
        <w:rPr>
          <w:spacing w:val="-1"/>
        </w:rPr>
        <w:t>ма; рассказывать о своих питомцах (их породах, поведении и</w:t>
      </w:r>
      <w:r w:rsidRPr="0007333D">
        <w:rPr>
          <w:spacing w:val="-1"/>
        </w:rPr>
        <w:br/>
      </w:r>
      <w:r w:rsidRPr="0007333D">
        <w:rPr>
          <w:spacing w:val="-8"/>
        </w:rPr>
        <w:t>повадках).</w:t>
      </w:r>
    </w:p>
    <w:p w:rsidR="0007333D" w:rsidRPr="0007333D" w:rsidRDefault="0007333D" w:rsidP="0007333D">
      <w:pPr>
        <w:pStyle w:val="a4"/>
        <w:tabs>
          <w:tab w:val="left" w:pos="720"/>
        </w:tabs>
        <w:spacing w:line="0" w:lineRule="atLeast"/>
        <w:contextualSpacing/>
        <w:rPr>
          <w:spacing w:val="-8"/>
        </w:rPr>
      </w:pPr>
      <w:r w:rsidRPr="0007333D">
        <w:rPr>
          <w:spacing w:val="-8"/>
        </w:rPr>
        <w:t>Практические работы:</w:t>
      </w:r>
    </w:p>
    <w:p w:rsidR="0007333D" w:rsidRPr="0007333D" w:rsidRDefault="0007333D" w:rsidP="0007333D">
      <w:pPr>
        <w:pStyle w:val="a4"/>
        <w:numPr>
          <w:ilvl w:val="0"/>
          <w:numId w:val="14"/>
        </w:numPr>
        <w:tabs>
          <w:tab w:val="left" w:pos="720"/>
        </w:tabs>
        <w:spacing w:line="0" w:lineRule="atLeast"/>
        <w:contextualSpacing/>
        <w:rPr>
          <w:spacing w:val="-8"/>
        </w:rPr>
      </w:pPr>
      <w:r w:rsidRPr="0007333D">
        <w:rPr>
          <w:spacing w:val="-8"/>
        </w:rPr>
        <w:t>Зарисовка насекомых в тетрадях, экскурсия в природу для наблюдения за насекомыми;</w:t>
      </w:r>
    </w:p>
    <w:p w:rsidR="0007333D" w:rsidRPr="0007333D" w:rsidRDefault="0007333D" w:rsidP="0007333D">
      <w:pPr>
        <w:pStyle w:val="a4"/>
        <w:numPr>
          <w:ilvl w:val="0"/>
          <w:numId w:val="14"/>
        </w:numPr>
        <w:tabs>
          <w:tab w:val="left" w:pos="720"/>
        </w:tabs>
        <w:spacing w:line="0" w:lineRule="atLeast"/>
        <w:contextualSpacing/>
        <w:rPr>
          <w:spacing w:val="-8"/>
        </w:rPr>
      </w:pPr>
      <w:r w:rsidRPr="0007333D">
        <w:rPr>
          <w:spacing w:val="-8"/>
        </w:rPr>
        <w:t>Подкормка зимующих птиц. Наблюдение и уход за птицами:</w:t>
      </w:r>
    </w:p>
    <w:p w:rsidR="0007333D" w:rsidRPr="0007333D" w:rsidRDefault="0007333D" w:rsidP="0007333D">
      <w:pPr>
        <w:spacing w:line="0" w:lineRule="atLeast"/>
        <w:contextualSpacing/>
        <w:rPr>
          <w:rFonts w:ascii="Times New Roman" w:hAnsi="Times New Roman" w:cs="Times New Roman"/>
          <w:b/>
          <w:i/>
          <w:sz w:val="24"/>
          <w:szCs w:val="24"/>
        </w:rPr>
      </w:pPr>
    </w:p>
    <w:p w:rsidR="00177F35" w:rsidRPr="0007333D" w:rsidRDefault="00177F35" w:rsidP="0007333D">
      <w:pPr>
        <w:spacing w:after="0" w:line="0" w:lineRule="atLeast"/>
        <w:contextualSpacing/>
        <w:jc w:val="both"/>
        <w:rPr>
          <w:rFonts w:ascii="Times New Roman" w:eastAsia="Times New Roman" w:hAnsi="Times New Roman" w:cs="Times New Roman"/>
          <w:sz w:val="24"/>
          <w:szCs w:val="24"/>
        </w:rPr>
      </w:pPr>
    </w:p>
    <w:p w:rsidR="00177F35" w:rsidRPr="0007333D" w:rsidRDefault="00177F35" w:rsidP="0007333D">
      <w:pPr>
        <w:spacing w:after="0" w:line="0" w:lineRule="atLeast"/>
        <w:contextualSpacing/>
        <w:jc w:val="both"/>
        <w:rPr>
          <w:rFonts w:ascii="Times New Roman" w:hAnsi="Times New Roman" w:cs="Times New Roman"/>
          <w:sz w:val="24"/>
          <w:szCs w:val="24"/>
        </w:rPr>
      </w:pPr>
    </w:p>
    <w:p w:rsidR="0007333D" w:rsidRDefault="0007333D">
      <w:pPr>
        <w:rPr>
          <w:rFonts w:ascii="Times New Roman" w:hAnsi="Times New Roman" w:cs="Times New Roman"/>
          <w:b/>
          <w:bCs/>
          <w:sz w:val="24"/>
          <w:szCs w:val="24"/>
        </w:rPr>
      </w:pPr>
      <w:r>
        <w:rPr>
          <w:rFonts w:ascii="Times New Roman" w:hAnsi="Times New Roman" w:cs="Times New Roman"/>
          <w:b/>
          <w:bCs/>
          <w:sz w:val="24"/>
          <w:szCs w:val="24"/>
        </w:rPr>
        <w:br w:type="page"/>
      </w:r>
    </w:p>
    <w:p w:rsidR="00177F35" w:rsidRPr="0007333D" w:rsidRDefault="00177F35" w:rsidP="0007333D">
      <w:pPr>
        <w:shd w:val="clear" w:color="auto" w:fill="FFFFFF"/>
        <w:spacing w:line="0" w:lineRule="atLeast"/>
        <w:contextualSpacing/>
        <w:jc w:val="center"/>
        <w:rPr>
          <w:rFonts w:ascii="Times New Roman" w:hAnsi="Times New Roman" w:cs="Times New Roman"/>
          <w:b/>
          <w:bCs/>
          <w:spacing w:val="-3"/>
          <w:sz w:val="24"/>
          <w:szCs w:val="24"/>
        </w:rPr>
      </w:pPr>
      <w:r w:rsidRPr="0007333D">
        <w:rPr>
          <w:rFonts w:ascii="Times New Roman" w:hAnsi="Times New Roman" w:cs="Times New Roman"/>
          <w:b/>
          <w:bCs/>
          <w:sz w:val="24"/>
          <w:szCs w:val="24"/>
        </w:rPr>
        <w:lastRenderedPageBreak/>
        <w:t>Содержание учебного предмета:</w:t>
      </w:r>
    </w:p>
    <w:p w:rsidR="00177F35" w:rsidRPr="0007333D" w:rsidRDefault="00177F35" w:rsidP="0007333D">
      <w:pPr>
        <w:shd w:val="clear" w:color="auto" w:fill="FFFFFF"/>
        <w:spacing w:before="235" w:after="0" w:line="0" w:lineRule="atLeast"/>
        <w:contextualSpacing/>
        <w:jc w:val="both"/>
        <w:rPr>
          <w:rFonts w:ascii="Times New Roman" w:hAnsi="Times New Roman" w:cs="Times New Roman"/>
          <w:spacing w:val="-5"/>
          <w:sz w:val="24"/>
          <w:szCs w:val="24"/>
        </w:rPr>
      </w:pPr>
      <w:r w:rsidRPr="0007333D">
        <w:rPr>
          <w:rFonts w:ascii="Times New Roman" w:hAnsi="Times New Roman" w:cs="Times New Roman"/>
          <w:spacing w:val="-5"/>
          <w:sz w:val="24"/>
          <w:szCs w:val="24"/>
        </w:rPr>
        <w:t xml:space="preserve"> Введение</w:t>
      </w:r>
    </w:p>
    <w:p w:rsidR="00177F35" w:rsidRPr="0007333D" w:rsidRDefault="00177F35" w:rsidP="0007333D">
      <w:pPr>
        <w:pStyle w:val="a4"/>
        <w:numPr>
          <w:ilvl w:val="0"/>
          <w:numId w:val="11"/>
        </w:numPr>
        <w:tabs>
          <w:tab w:val="left" w:pos="720"/>
        </w:tabs>
        <w:spacing w:line="0" w:lineRule="atLeast"/>
        <w:contextualSpacing/>
        <w:jc w:val="both"/>
        <w:rPr>
          <w:spacing w:val="-2"/>
        </w:rPr>
      </w:pPr>
      <w:r w:rsidRPr="0007333D">
        <w:rPr>
          <w:spacing w:val="-5"/>
        </w:rPr>
        <w:t>Многообразие животного мира. Места обитания животных и приспос</w:t>
      </w:r>
      <w:r w:rsidRPr="0007333D">
        <w:rPr>
          <w:spacing w:val="-1"/>
        </w:rPr>
        <w:t>обленность их к условиям жизни. Позвоночные и беспозвоночные</w:t>
      </w:r>
      <w:r w:rsidRPr="0007333D">
        <w:rPr>
          <w:spacing w:val="-5"/>
        </w:rPr>
        <w:t xml:space="preserve"> животные. Дикие, сельскохозяйственные и домашние животные. </w:t>
      </w:r>
      <w:r w:rsidRPr="0007333D">
        <w:rPr>
          <w:spacing w:val="-2"/>
        </w:rPr>
        <w:t>Значение животных в народном хозяйстве. Охрана животных.</w:t>
      </w:r>
    </w:p>
    <w:p w:rsidR="00177F35" w:rsidRPr="0007333D" w:rsidRDefault="00177F35" w:rsidP="0007333D">
      <w:pPr>
        <w:pStyle w:val="a4"/>
        <w:numPr>
          <w:ilvl w:val="0"/>
          <w:numId w:val="11"/>
        </w:numPr>
        <w:tabs>
          <w:tab w:val="left" w:pos="720"/>
        </w:tabs>
        <w:spacing w:line="0" w:lineRule="atLeast"/>
        <w:contextualSpacing/>
        <w:jc w:val="both"/>
      </w:pPr>
      <w:r w:rsidRPr="0007333D">
        <w:t xml:space="preserve">Беспозвоночные животные </w:t>
      </w:r>
      <w:r w:rsidRPr="0007333D">
        <w:rPr>
          <w:spacing w:val="-1"/>
        </w:rPr>
        <w:t>Общие признаки беспозвоночных животных: отсутствие позвоночн</w:t>
      </w:r>
      <w:r w:rsidRPr="0007333D">
        <w:t>ика (внутреннего скелета).</w:t>
      </w:r>
    </w:p>
    <w:p w:rsidR="00177F35" w:rsidRPr="0007333D" w:rsidRDefault="00177F35" w:rsidP="0007333D">
      <w:pPr>
        <w:pStyle w:val="a4"/>
        <w:tabs>
          <w:tab w:val="left" w:pos="720"/>
        </w:tabs>
        <w:spacing w:line="0" w:lineRule="atLeast"/>
        <w:ind w:left="720"/>
        <w:contextualSpacing/>
        <w:jc w:val="both"/>
      </w:pPr>
      <w:r w:rsidRPr="0007333D">
        <w:rPr>
          <w:spacing w:val="-6"/>
        </w:rPr>
        <w:t xml:space="preserve">Черви. </w:t>
      </w:r>
      <w:r w:rsidRPr="0007333D">
        <w:rPr>
          <w:spacing w:val="-1"/>
        </w:rPr>
        <w:t xml:space="preserve">Дождевые черви. Внешний вид дождевого червя, образ жизни, </w:t>
      </w:r>
      <w:r w:rsidRPr="0007333D">
        <w:t xml:space="preserve">питание, дыхание, способ передвижения. </w:t>
      </w:r>
      <w:r w:rsidRPr="0007333D">
        <w:rPr>
          <w:spacing w:val="-1"/>
        </w:rPr>
        <w:t xml:space="preserve"> Демонстрация живого червя или влажного пре</w:t>
      </w:r>
      <w:r w:rsidRPr="0007333D">
        <w:t xml:space="preserve">парата. </w:t>
      </w:r>
      <w:r w:rsidRPr="0007333D">
        <w:rPr>
          <w:spacing w:val="-1"/>
        </w:rPr>
        <w:t>Черви-паразит</w:t>
      </w:r>
      <w:proofErr w:type="gramStart"/>
      <w:r w:rsidRPr="0007333D">
        <w:rPr>
          <w:spacing w:val="-1"/>
        </w:rPr>
        <w:t>ы(</w:t>
      </w:r>
      <w:proofErr w:type="gramEnd"/>
      <w:r w:rsidRPr="0007333D">
        <w:rPr>
          <w:spacing w:val="-1"/>
        </w:rPr>
        <w:t>глисты).Вред глистов. Профилактика и борьба</w:t>
      </w:r>
      <w:r w:rsidRPr="0007333D">
        <w:t xml:space="preserve"> с глистными заболеваниями.</w:t>
      </w:r>
    </w:p>
    <w:p w:rsidR="00177F35" w:rsidRPr="0007333D" w:rsidRDefault="00177F35" w:rsidP="0007333D">
      <w:pPr>
        <w:pStyle w:val="a4"/>
        <w:numPr>
          <w:ilvl w:val="0"/>
          <w:numId w:val="11"/>
        </w:numPr>
        <w:tabs>
          <w:tab w:val="left" w:pos="720"/>
        </w:tabs>
        <w:spacing w:line="0" w:lineRule="atLeast"/>
        <w:contextualSpacing/>
        <w:jc w:val="both"/>
      </w:pPr>
      <w:r w:rsidRPr="0007333D">
        <w:rPr>
          <w:spacing w:val="-1"/>
        </w:rPr>
        <w:t xml:space="preserve">Насекомые. </w:t>
      </w:r>
      <w:r w:rsidRPr="0007333D">
        <w:rPr>
          <w:spacing w:val="-4"/>
        </w:rPr>
        <w:t>Бабочка-капустница (и ее гусеница), яблочная плодожорка, майский</w:t>
      </w:r>
      <w:r w:rsidRPr="0007333D">
        <w:rPr>
          <w:spacing w:val="-3"/>
        </w:rPr>
        <w:t xml:space="preserve"> жук, комнатная муха. Внешнее строение, образ жизни, пита</w:t>
      </w:r>
      <w:r w:rsidRPr="0007333D">
        <w:rPr>
          <w:spacing w:val="-1"/>
        </w:rPr>
        <w:t>ние, дыхание, способ передвижения. Размножение. Вред, приносимый этими насекомыми (повреждения растений и перенос болезне</w:t>
      </w:r>
      <w:r w:rsidRPr="0007333D">
        <w:t>творных бактерий). Меры борьбы с вредными насекомыми.</w:t>
      </w:r>
      <w:proofErr w:type="gramStart"/>
      <w:r w:rsidRPr="0007333D">
        <w:rPr>
          <w:spacing w:val="-19"/>
          <w:lang w:val="en-US"/>
        </w:rPr>
        <w:t>II</w:t>
      </w:r>
      <w:proofErr w:type="gramEnd"/>
      <w:r w:rsidRPr="0007333D">
        <w:rPr>
          <w:spacing w:val="-5"/>
        </w:rPr>
        <w:t xml:space="preserve">чела, тутовый шелкопряд — полезные в хозяйственной деятельности </w:t>
      </w:r>
      <w:r w:rsidRPr="0007333D">
        <w:rPr>
          <w:spacing w:val="-8"/>
        </w:rPr>
        <w:t>человека насекомые. Внешнее строение, образ жизни, питании</w:t>
      </w:r>
      <w:proofErr w:type="gramStart"/>
      <w:r w:rsidRPr="0007333D">
        <w:rPr>
          <w:spacing w:val="-8"/>
        </w:rPr>
        <w:t xml:space="preserve"> .</w:t>
      </w:r>
      <w:proofErr w:type="gramEnd"/>
      <w:r w:rsidRPr="0007333D">
        <w:t xml:space="preserve">Способ передвижения. Размножение. Пчелиная семья и ее жизнь. </w:t>
      </w:r>
      <w:r w:rsidRPr="0007333D">
        <w:rPr>
          <w:spacing w:val="-1"/>
        </w:rPr>
        <w:t xml:space="preserve">Разведение тутового шелкопряда. Значение одомашненных насекомых в народном хозяйстве и уход за ними. Получение меда от пчел </w:t>
      </w:r>
      <w:r w:rsidRPr="0007333D">
        <w:t>и шелковых нитей от шелкопряда.</w:t>
      </w:r>
    </w:p>
    <w:p w:rsidR="00177F35" w:rsidRPr="0007333D" w:rsidRDefault="00177F35" w:rsidP="0007333D">
      <w:pPr>
        <w:pStyle w:val="a4"/>
        <w:spacing w:line="0" w:lineRule="atLeast"/>
        <w:ind w:firstLine="142"/>
        <w:contextualSpacing/>
        <w:jc w:val="both"/>
      </w:pPr>
      <w:r w:rsidRPr="0007333D">
        <w:rPr>
          <w:iCs/>
          <w:spacing w:val="-6"/>
          <w:kern w:val="28"/>
        </w:rPr>
        <w:t>Демонстрация</w:t>
      </w:r>
      <w:r w:rsidRPr="0007333D">
        <w:rPr>
          <w:spacing w:val="-6"/>
        </w:rPr>
        <w:t xml:space="preserve">живых насекомых, а также коллекций насекомых, </w:t>
      </w:r>
      <w:r w:rsidRPr="0007333D">
        <w:t xml:space="preserve">вредящих сельскохозяйственным растениям. </w:t>
      </w:r>
      <w:r w:rsidRPr="0007333D">
        <w:rPr>
          <w:i/>
          <w:iCs/>
        </w:rPr>
        <w:t xml:space="preserve">Демонстрация </w:t>
      </w:r>
      <w:r w:rsidRPr="0007333D">
        <w:t>фильмов о насекомых</w:t>
      </w:r>
    </w:p>
    <w:p w:rsidR="00177F35" w:rsidRPr="0007333D" w:rsidRDefault="00177F35" w:rsidP="0007333D">
      <w:pPr>
        <w:pStyle w:val="a4"/>
        <w:spacing w:line="0" w:lineRule="atLeast"/>
        <w:contextualSpacing/>
        <w:jc w:val="both"/>
      </w:pPr>
      <w:r w:rsidRPr="0007333D">
        <w:rPr>
          <w:iCs/>
        </w:rPr>
        <w:t>Экскурсия</w:t>
      </w:r>
      <w:r w:rsidRPr="0007333D">
        <w:t xml:space="preserve"> в природу для наблюдения за насекомыми.</w:t>
      </w:r>
    </w:p>
    <w:p w:rsidR="00177F35" w:rsidRPr="0007333D" w:rsidRDefault="00177F35" w:rsidP="0007333D">
      <w:pPr>
        <w:pStyle w:val="a4"/>
        <w:numPr>
          <w:ilvl w:val="0"/>
          <w:numId w:val="12"/>
        </w:numPr>
        <w:tabs>
          <w:tab w:val="left" w:pos="720"/>
        </w:tabs>
        <w:spacing w:line="0" w:lineRule="atLeast"/>
        <w:contextualSpacing/>
        <w:jc w:val="both"/>
        <w:rPr>
          <w:spacing w:val="-1"/>
        </w:rPr>
      </w:pPr>
      <w:r w:rsidRPr="0007333D">
        <w:t xml:space="preserve">Позвоночные животные. </w:t>
      </w:r>
      <w:r w:rsidRPr="0007333D">
        <w:rPr>
          <w:spacing w:val="-2"/>
        </w:rPr>
        <w:t>Общие признаки позвоночных животных: наличие позвоночни</w:t>
      </w:r>
      <w:r w:rsidRPr="0007333D">
        <w:rPr>
          <w:spacing w:val="-1"/>
        </w:rPr>
        <w:t>ка (внутреннего скелета</w:t>
      </w:r>
      <w:proofErr w:type="gramStart"/>
      <w:r w:rsidRPr="0007333D">
        <w:rPr>
          <w:spacing w:val="-1"/>
        </w:rPr>
        <w:t>).</w:t>
      </w:r>
      <w:proofErr w:type="gramEnd"/>
    </w:p>
    <w:p w:rsidR="00177F35" w:rsidRPr="0007333D" w:rsidRDefault="00177F35" w:rsidP="0007333D">
      <w:pPr>
        <w:pStyle w:val="a4"/>
        <w:spacing w:line="0" w:lineRule="atLeast"/>
        <w:contextualSpacing/>
        <w:jc w:val="both"/>
      </w:pPr>
      <w:r w:rsidRPr="0007333D">
        <w:rPr>
          <w:spacing w:val="-1"/>
        </w:rPr>
        <w:t>--Рыбы. Общие признаки рыб. Среда обитания — водоемы. Реч</w:t>
      </w:r>
      <w:r w:rsidRPr="0007333D">
        <w:t xml:space="preserve">ные рыбы (окунь, щука, карп). </w:t>
      </w:r>
      <w:proofErr w:type="gramStart"/>
      <w:r w:rsidRPr="0007333D">
        <w:t xml:space="preserve">Морские рыбы (треска, сельдь) </w:t>
      </w:r>
      <w:r w:rsidRPr="0007333D">
        <w:rPr>
          <w:spacing w:val="-2"/>
        </w:rPr>
        <w:t>Внешнее строение, питание, дыхание, кровообращение, нервная си</w:t>
      </w:r>
      <w:r w:rsidRPr="0007333D">
        <w:rPr>
          <w:spacing w:val="-5"/>
        </w:rPr>
        <w:t>стема</w:t>
      </w:r>
      <w:r w:rsidRPr="0007333D">
        <w:rPr>
          <w:b/>
          <w:bCs/>
          <w:spacing w:val="-5"/>
        </w:rPr>
        <w:t xml:space="preserve">, </w:t>
      </w:r>
      <w:r w:rsidRPr="0007333D">
        <w:rPr>
          <w:spacing w:val="-5"/>
        </w:rPr>
        <w:t>органы чувств.</w:t>
      </w:r>
      <w:proofErr w:type="gramEnd"/>
      <w:r w:rsidRPr="0007333D">
        <w:rPr>
          <w:spacing w:val="-5"/>
        </w:rPr>
        <w:t xml:space="preserve"> Размножение рыб. Рыболовство, рыбоводство </w:t>
      </w:r>
      <w:r w:rsidRPr="0007333D">
        <w:t>Рациональное использование и охрана рыб.</w:t>
      </w:r>
    </w:p>
    <w:p w:rsidR="00177F35" w:rsidRPr="0007333D" w:rsidRDefault="00177F35" w:rsidP="0007333D">
      <w:pPr>
        <w:pStyle w:val="a4"/>
        <w:spacing w:line="0" w:lineRule="atLeast"/>
        <w:contextualSpacing/>
        <w:jc w:val="both"/>
      </w:pPr>
      <w:r w:rsidRPr="0007333D">
        <w:rPr>
          <w:iCs/>
          <w:spacing w:val="-2"/>
          <w:kern w:val="28"/>
        </w:rPr>
        <w:t>Демонстрация</w:t>
      </w:r>
      <w:r w:rsidRPr="0007333D">
        <w:rPr>
          <w:spacing w:val="-2"/>
        </w:rPr>
        <w:t>живой рыбы (в аквариуме), скелета рыбы, филь</w:t>
      </w:r>
      <w:r w:rsidRPr="0007333D">
        <w:t>мов о рыбах</w:t>
      </w:r>
      <w:proofErr w:type="gramStart"/>
      <w:r w:rsidRPr="0007333D">
        <w:t>.</w:t>
      </w:r>
      <w:proofErr w:type="gramEnd"/>
    </w:p>
    <w:p w:rsidR="00177F35" w:rsidRPr="0007333D" w:rsidRDefault="00177F35" w:rsidP="0007333D">
      <w:pPr>
        <w:pStyle w:val="a4"/>
        <w:spacing w:line="0" w:lineRule="atLeast"/>
        <w:contextualSpacing/>
        <w:jc w:val="both"/>
      </w:pPr>
      <w:r w:rsidRPr="0007333D">
        <w:t>--Земноводные. Общие признаки земноводных (обитание  на суше, и в воде)</w:t>
      </w:r>
      <w:proofErr w:type="gramStart"/>
      <w:r w:rsidRPr="0007333D">
        <w:t>.Л</w:t>
      </w:r>
      <w:proofErr w:type="gramEnd"/>
      <w:r w:rsidRPr="0007333D">
        <w:t xml:space="preserve">ягушка. Место обитания, образ жизни. Внешнее строение лягушки, способ передвижения. Питание, дыхание, кровообращение, нервная система, органы чувств. Размножение лягушки. </w:t>
      </w:r>
      <w:r w:rsidRPr="0007333D">
        <w:rPr>
          <w:spacing w:val="-2"/>
        </w:rPr>
        <w:t xml:space="preserve">Черты сходства с рыбами и отличия от рыб по строению, образу </w:t>
      </w:r>
      <w:r w:rsidRPr="0007333D">
        <w:t>жизни и размножению. Жаба. Особенности внешнего строения и образ жизни. Значение и охрана земноводных.</w:t>
      </w:r>
    </w:p>
    <w:p w:rsidR="00177F35" w:rsidRPr="0007333D" w:rsidRDefault="00177F35" w:rsidP="0007333D">
      <w:pPr>
        <w:pStyle w:val="a4"/>
        <w:spacing w:line="0" w:lineRule="atLeast"/>
        <w:contextualSpacing/>
        <w:jc w:val="both"/>
      </w:pPr>
      <w:r w:rsidRPr="0007333D">
        <w:rPr>
          <w:iCs/>
          <w:kern w:val="28"/>
        </w:rPr>
        <w:t>Демонстрация</w:t>
      </w:r>
      <w:r w:rsidRPr="0007333D">
        <w:t>живой лягушки или влажного препарата.</w:t>
      </w:r>
    </w:p>
    <w:p w:rsidR="00177F35" w:rsidRPr="0007333D" w:rsidRDefault="00177F35" w:rsidP="0007333D">
      <w:pPr>
        <w:pStyle w:val="a4"/>
        <w:spacing w:line="0" w:lineRule="atLeast"/>
        <w:contextualSpacing/>
        <w:jc w:val="both"/>
      </w:pPr>
      <w:r w:rsidRPr="0007333D">
        <w:t>--Пресмыкающиеся. Общие признаки пресмыкающихся</w:t>
      </w:r>
      <w:r w:rsidRPr="0007333D">
        <w:rPr>
          <w:spacing w:val="-1"/>
        </w:rPr>
        <w:t>. Внешнее строение, питание, дыха</w:t>
      </w:r>
      <w:r w:rsidRPr="0007333D">
        <w:rPr>
          <w:spacing w:val="-2"/>
        </w:rPr>
        <w:t xml:space="preserve">ние, кровообращение, нервная система, органы чувств. Размножение пресмыкающихся. Сравнение пресмыкающихся и земноводных </w:t>
      </w:r>
      <w:r w:rsidRPr="0007333D">
        <w:t>по строению, образу жизни. Демонстрация влажных препаратов Отличие ужа от гадюки. Охрана пресмыкающихся.</w:t>
      </w:r>
    </w:p>
    <w:p w:rsidR="00177F35" w:rsidRPr="0007333D" w:rsidRDefault="00177F35" w:rsidP="0007333D">
      <w:pPr>
        <w:pStyle w:val="a4"/>
        <w:spacing w:line="0" w:lineRule="atLeast"/>
        <w:contextualSpacing/>
        <w:jc w:val="both"/>
        <w:rPr>
          <w:spacing w:val="-1"/>
        </w:rPr>
      </w:pPr>
      <w:r w:rsidRPr="0007333D">
        <w:rPr>
          <w:spacing w:val="-2"/>
        </w:rPr>
        <w:t>- Птицы. Общая характеристика птиц: среда обитания, особенно</w:t>
      </w:r>
      <w:r w:rsidRPr="0007333D">
        <w:t>сти внешнего и внутреннего строения. Размножение и развитие. Питание птиц. Птицы, кормящиеся в воздухе (ласточка, стриж)</w:t>
      </w:r>
      <w:proofErr w:type="gramStart"/>
      <w:r w:rsidRPr="0007333D">
        <w:t>.</w:t>
      </w:r>
      <w:r w:rsidRPr="0007333D">
        <w:rPr>
          <w:spacing w:val="-1"/>
        </w:rPr>
        <w:t>П</w:t>
      </w:r>
      <w:proofErr w:type="gramEnd"/>
      <w:r w:rsidRPr="0007333D">
        <w:rPr>
          <w:spacing w:val="-1"/>
        </w:rPr>
        <w:t xml:space="preserve">тицы леса: большой пестрый дятел, большая синица. Хищные </w:t>
      </w:r>
      <w:r w:rsidRPr="0007333D">
        <w:t>птицы (сова, орел)</w:t>
      </w:r>
      <w:proofErr w:type="gramStart"/>
      <w:r w:rsidRPr="0007333D">
        <w:t>.В</w:t>
      </w:r>
      <w:proofErr w:type="gramEnd"/>
      <w:r w:rsidRPr="0007333D">
        <w:t>одоплавающие птицы (утка-кряква, гуси).</w:t>
      </w:r>
      <w:r w:rsidRPr="0007333D">
        <w:rPr>
          <w:spacing w:val="-1"/>
        </w:rPr>
        <w:t>Птицы, обитающие возле жилья людей (голубь, воробей).</w:t>
      </w:r>
    </w:p>
    <w:p w:rsidR="00177F35" w:rsidRPr="0007333D" w:rsidRDefault="00177F35" w:rsidP="0007333D">
      <w:pPr>
        <w:pStyle w:val="a4"/>
        <w:spacing w:line="0" w:lineRule="atLeast"/>
        <w:contextualSpacing/>
        <w:jc w:val="both"/>
      </w:pPr>
      <w:r w:rsidRPr="0007333D">
        <w:rPr>
          <w:spacing w:val="-2"/>
        </w:rPr>
        <w:t>Особенности образа жизни каждой экологической группы птиц. Зна</w:t>
      </w:r>
      <w:r w:rsidRPr="0007333D">
        <w:t xml:space="preserve">чение и охрана птиц. </w:t>
      </w:r>
      <w:r w:rsidRPr="0007333D">
        <w:rPr>
          <w:spacing w:val="-1"/>
        </w:rPr>
        <w:t>Курица, гусь, утка — домашние птицы. Строение яйца курицы. В</w:t>
      </w:r>
      <w:r w:rsidRPr="0007333D">
        <w:t>ыращивание цыплят. Содержание, кормление и разведение кур, гусей, уток на птицефермах. Птицеводство.</w:t>
      </w:r>
    </w:p>
    <w:p w:rsidR="00177F35" w:rsidRPr="0007333D" w:rsidRDefault="00177F35" w:rsidP="0007333D">
      <w:pPr>
        <w:pStyle w:val="a4"/>
        <w:spacing w:line="0" w:lineRule="atLeast"/>
        <w:contextualSpacing/>
        <w:jc w:val="both"/>
      </w:pPr>
      <w:r w:rsidRPr="0007333D">
        <w:rPr>
          <w:spacing w:val="-2"/>
          <w:kern w:val="28"/>
        </w:rPr>
        <w:t>Д</w:t>
      </w:r>
      <w:r w:rsidRPr="0007333D">
        <w:rPr>
          <w:iCs/>
          <w:spacing w:val="-2"/>
          <w:kern w:val="28"/>
        </w:rPr>
        <w:t>емонстраци</w:t>
      </w:r>
      <w:r w:rsidRPr="0007333D">
        <w:rPr>
          <w:spacing w:val="-2"/>
          <w:kern w:val="28"/>
        </w:rPr>
        <w:t xml:space="preserve">я </w:t>
      </w:r>
      <w:r w:rsidRPr="0007333D">
        <w:rPr>
          <w:spacing w:val="-2"/>
        </w:rPr>
        <w:t xml:space="preserve">скелета птицы, чучел птиц, влажного препарата, </w:t>
      </w:r>
      <w:r w:rsidRPr="0007333D">
        <w:t>модели строения яйца, фильмов о птицах.</w:t>
      </w:r>
    </w:p>
    <w:p w:rsidR="00177F35" w:rsidRPr="0007333D" w:rsidRDefault="00177F35" w:rsidP="0007333D">
      <w:pPr>
        <w:pStyle w:val="a4"/>
        <w:spacing w:line="0" w:lineRule="atLeast"/>
        <w:contextualSpacing/>
        <w:jc w:val="both"/>
      </w:pPr>
      <w:r w:rsidRPr="0007333D">
        <w:rPr>
          <w:iCs/>
          <w:kern w:val="28"/>
        </w:rPr>
        <w:t>Экскурсия</w:t>
      </w:r>
      <w:r w:rsidRPr="0007333D">
        <w:t>в зоопарк или на птицеферму.</w:t>
      </w:r>
    </w:p>
    <w:p w:rsidR="00177F35" w:rsidRPr="0007333D" w:rsidRDefault="00177F35" w:rsidP="0007333D">
      <w:pPr>
        <w:pStyle w:val="a4"/>
        <w:spacing w:line="0" w:lineRule="atLeast"/>
        <w:contextualSpacing/>
        <w:jc w:val="both"/>
        <w:rPr>
          <w:spacing w:val="-2"/>
        </w:rPr>
      </w:pPr>
      <w:r w:rsidRPr="0007333D">
        <w:t xml:space="preserve">--Млекопитающие, или звери. Разнообразие млекопитающих. Приспособленность к условиям жизни. </w:t>
      </w:r>
      <w:r w:rsidRPr="0007333D">
        <w:rPr>
          <w:spacing w:val="-2"/>
        </w:rPr>
        <w:t xml:space="preserve">Общие признаки млекопитающих, или зверей: </w:t>
      </w:r>
      <w:r w:rsidRPr="0007333D">
        <w:rPr>
          <w:spacing w:val="-2"/>
        </w:rPr>
        <w:lastRenderedPageBreak/>
        <w:t xml:space="preserve">волосяной покров </w:t>
      </w:r>
      <w:r w:rsidRPr="0007333D">
        <w:rPr>
          <w:spacing w:val="-4"/>
        </w:rPr>
        <w:t xml:space="preserve"> рождение живых детенышей и вскармливание их молоком. В</w:t>
      </w:r>
      <w:r w:rsidRPr="0007333D">
        <w:t>нутреннее строение млекопитающего (на примере кролика): о</w:t>
      </w:r>
      <w:r w:rsidRPr="0007333D">
        <w:rPr>
          <w:spacing w:val="-2"/>
        </w:rPr>
        <w:t>рганы пищеварения, дыхания, кровообращения, нервная система.</w:t>
      </w:r>
    </w:p>
    <w:p w:rsidR="00177F35" w:rsidRPr="0007333D" w:rsidRDefault="00177F35" w:rsidP="0007333D">
      <w:pPr>
        <w:pStyle w:val="a4"/>
        <w:spacing w:line="0" w:lineRule="atLeast"/>
        <w:contextualSpacing/>
        <w:jc w:val="both"/>
      </w:pPr>
      <w:r w:rsidRPr="0007333D">
        <w:rPr>
          <w:iCs/>
          <w:spacing w:val="-1"/>
          <w:kern w:val="28"/>
        </w:rPr>
        <w:t xml:space="preserve">Демонстрация </w:t>
      </w:r>
      <w:r w:rsidRPr="0007333D">
        <w:rPr>
          <w:spacing w:val="-1"/>
        </w:rPr>
        <w:t>скелета млекопитающего, чучел, влажных пре</w:t>
      </w:r>
      <w:r w:rsidRPr="0007333D">
        <w:t>паратов.</w:t>
      </w:r>
    </w:p>
    <w:p w:rsidR="00177F35" w:rsidRPr="0007333D" w:rsidRDefault="00177F35" w:rsidP="0007333D">
      <w:pPr>
        <w:pStyle w:val="a4"/>
        <w:spacing w:line="0" w:lineRule="atLeast"/>
        <w:contextualSpacing/>
        <w:jc w:val="both"/>
      </w:pPr>
      <w:r w:rsidRPr="0007333D">
        <w:rPr>
          <w:spacing w:val="-1"/>
        </w:rPr>
        <w:t>- Грызуны: мышь, белка, бобр. Общие признаки грызунов. Вне</w:t>
      </w:r>
      <w:r w:rsidRPr="0007333D">
        <w:rPr>
          <w:spacing w:val="-3"/>
        </w:rPr>
        <w:t xml:space="preserve">шний и вид и отличительные особенности каждого из этих животных. Образ  жизни, питание, размножение. Значение грызунов в природе </w:t>
      </w:r>
      <w:r w:rsidRPr="0007333D">
        <w:t>и хозяйственной деятельности человека. Охрана белок и бобров.</w:t>
      </w:r>
    </w:p>
    <w:p w:rsidR="00177F35" w:rsidRPr="0007333D" w:rsidRDefault="00177F35" w:rsidP="0007333D">
      <w:pPr>
        <w:pStyle w:val="a4"/>
        <w:spacing w:line="0" w:lineRule="atLeast"/>
        <w:contextualSpacing/>
        <w:jc w:val="both"/>
      </w:pPr>
      <w:r w:rsidRPr="0007333D">
        <w:t>--</w:t>
      </w:r>
      <w:proofErr w:type="gramStart"/>
      <w:r w:rsidRPr="0007333D">
        <w:t>Зайцеобразные</w:t>
      </w:r>
      <w:proofErr w:type="gramEnd"/>
      <w:r w:rsidRPr="0007333D">
        <w:t xml:space="preserve">: заяц-беляк, заяц-русак, кролик домашний. Общие признаки </w:t>
      </w:r>
      <w:proofErr w:type="gramStart"/>
      <w:r w:rsidRPr="0007333D">
        <w:t>зайцеобразных</w:t>
      </w:r>
      <w:proofErr w:type="gramEnd"/>
      <w:r w:rsidRPr="0007333D">
        <w:t xml:space="preserve">, черты сходства и различия между типами и кроликами. Образ жизни, питание и размножение зайцем </w:t>
      </w:r>
      <w:proofErr w:type="gramStart"/>
      <w:r w:rsidRPr="0007333D">
        <w:t>п</w:t>
      </w:r>
      <w:proofErr w:type="gramEnd"/>
      <w:r w:rsidRPr="0007333D">
        <w:t xml:space="preserve"> кроликов. Значение зайцев и их охрана. Значение кролиководства в народном хозяйстве.</w:t>
      </w:r>
    </w:p>
    <w:p w:rsidR="00177F35" w:rsidRPr="0007333D" w:rsidRDefault="00177F35" w:rsidP="0007333D">
      <w:pPr>
        <w:pStyle w:val="a4"/>
        <w:spacing w:line="0" w:lineRule="atLeast"/>
        <w:contextualSpacing/>
        <w:jc w:val="both"/>
      </w:pPr>
      <w:r w:rsidRPr="0007333D">
        <w:rPr>
          <w:spacing w:val="-2"/>
        </w:rPr>
        <w:t>- Хищные звери: волк, медведь, тигр, лев, рысь. Общие признаки хищных</w:t>
      </w:r>
      <w:r w:rsidRPr="0007333D">
        <w:rPr>
          <w:spacing w:val="-3"/>
        </w:rPr>
        <w:t xml:space="preserve"> зверей. Внешний вид и отличительные особенности каждого из этих животных. Черты сходства и различия между некото</w:t>
      </w:r>
      <w:r w:rsidRPr="0007333D">
        <w:rPr>
          <w:spacing w:val="-4"/>
        </w:rPr>
        <w:t>рыми из них. Образ жизни, добывание пищи, размножение. Распространение</w:t>
      </w:r>
      <w:r w:rsidRPr="0007333D">
        <w:t xml:space="preserve"> хищных зверей. Значение этих животных и их охрана. </w:t>
      </w:r>
      <w:r w:rsidRPr="0007333D">
        <w:rPr>
          <w:spacing w:val="-1"/>
        </w:rPr>
        <w:t xml:space="preserve">Домашние хищники: кошка, собака. Уход за ними. </w:t>
      </w:r>
      <w:r w:rsidRPr="0007333D">
        <w:t>Пушные хищные звери: куница, лисица, соболь, норка. Образ жизни, распространение и значение пушных зверей. Разведение норки на зверофермах</w:t>
      </w:r>
      <w:proofErr w:type="gramStart"/>
      <w:r w:rsidRPr="0007333D">
        <w:t>.</w:t>
      </w:r>
      <w:proofErr w:type="gramEnd"/>
    </w:p>
    <w:p w:rsidR="00177F35" w:rsidRPr="0007333D" w:rsidRDefault="00177F35" w:rsidP="0007333D">
      <w:pPr>
        <w:pStyle w:val="a4"/>
        <w:spacing w:line="0" w:lineRule="atLeast"/>
        <w:contextualSpacing/>
        <w:jc w:val="both"/>
      </w:pPr>
      <w:r w:rsidRPr="0007333D">
        <w:rPr>
          <w:spacing w:val="-3"/>
        </w:rPr>
        <w:t>--Ластоногие морские животные: тюлень, морж, морской котик. О</w:t>
      </w:r>
      <w:r w:rsidRPr="0007333D">
        <w:t>бщие  признаки ластоногих. Отличительные особенности этих животных, распространение и значение. Охрана морских зверей.</w:t>
      </w:r>
    </w:p>
    <w:p w:rsidR="00177F35" w:rsidRPr="0007333D" w:rsidRDefault="00177F35" w:rsidP="0007333D">
      <w:pPr>
        <w:pStyle w:val="a4"/>
        <w:spacing w:line="0" w:lineRule="atLeast"/>
        <w:contextualSpacing/>
        <w:jc w:val="both"/>
        <w:rPr>
          <w:spacing w:val="-8"/>
        </w:rPr>
      </w:pPr>
      <w:r w:rsidRPr="0007333D">
        <w:rPr>
          <w:spacing w:val="-1"/>
        </w:rPr>
        <w:t xml:space="preserve">- </w:t>
      </w:r>
      <w:proofErr w:type="gramStart"/>
      <w:r w:rsidRPr="0007333D">
        <w:rPr>
          <w:spacing w:val="-1"/>
        </w:rPr>
        <w:t>Китообразные</w:t>
      </w:r>
      <w:proofErr w:type="gramEnd"/>
      <w:r w:rsidRPr="0007333D">
        <w:rPr>
          <w:spacing w:val="-1"/>
        </w:rPr>
        <w:t xml:space="preserve">: кит, дельфин. Общие признаки </w:t>
      </w:r>
      <w:proofErr w:type="gramStart"/>
      <w:r w:rsidRPr="0007333D">
        <w:rPr>
          <w:spacing w:val="-1"/>
        </w:rPr>
        <w:t>китообразных</w:t>
      </w:r>
      <w:proofErr w:type="gramEnd"/>
      <w:r w:rsidRPr="0007333D">
        <w:rPr>
          <w:spacing w:val="-1"/>
        </w:rPr>
        <w:t xml:space="preserve">. </w:t>
      </w:r>
      <w:r w:rsidRPr="0007333D">
        <w:rPr>
          <w:spacing w:val="-5"/>
        </w:rPr>
        <w:t>Внешнее строение кита и дельфина. Питание и передвижение. Вскармл</w:t>
      </w:r>
      <w:r w:rsidRPr="0007333D">
        <w:rPr>
          <w:spacing w:val="-8"/>
        </w:rPr>
        <w:t>ивание детенышей. Дыхание. Значение этих животных и их охрана.</w:t>
      </w:r>
    </w:p>
    <w:p w:rsidR="00177F35" w:rsidRPr="0007333D" w:rsidRDefault="00177F35" w:rsidP="0007333D">
      <w:pPr>
        <w:pStyle w:val="a4"/>
        <w:spacing w:line="0" w:lineRule="atLeast"/>
        <w:contextualSpacing/>
        <w:jc w:val="both"/>
      </w:pPr>
      <w:r w:rsidRPr="0007333D">
        <w:t xml:space="preserve">- Растительноядные животные дикие и домашние. Общие признаки растительноядных животных. Дикие растительноядные животные  (лось).  Дикие  всеядные  животные  (дикая  свиньи) Характеристика  этих  животных,  распространение,  значение   и охрана их. </w:t>
      </w:r>
    </w:p>
    <w:p w:rsidR="00177F35" w:rsidRPr="0007333D" w:rsidRDefault="00177F35" w:rsidP="0007333D">
      <w:pPr>
        <w:pStyle w:val="a4"/>
        <w:spacing w:line="0" w:lineRule="atLeast"/>
        <w:contextualSpacing/>
        <w:jc w:val="both"/>
      </w:pPr>
      <w:r w:rsidRPr="0007333D">
        <w:t>Сельскохозяйственные травоядные животные: корова, овца, верблюд, лошадь. Всеядные сельскохозяйственные животные — свинья, северный олень.</w:t>
      </w:r>
    </w:p>
    <w:p w:rsidR="00177F35" w:rsidRPr="0007333D" w:rsidRDefault="00177F35" w:rsidP="0007333D">
      <w:pPr>
        <w:pStyle w:val="a4"/>
        <w:spacing w:line="0" w:lineRule="atLeast"/>
        <w:contextualSpacing/>
        <w:jc w:val="both"/>
      </w:pPr>
      <w:r w:rsidRPr="0007333D">
        <w:t xml:space="preserve">Корова: Внешнее строение. Молочная продуктивность коров. </w:t>
      </w:r>
      <w:r w:rsidRPr="0007333D">
        <w:rPr>
          <w:spacing w:val="-2"/>
        </w:rPr>
        <w:t>Корма для коров. Уход за коровами. Современные животновод</w:t>
      </w:r>
      <w:r w:rsidRPr="0007333D">
        <w:t>ческие фермы, их оборудование и содержание в них коров. Выращивание телят.</w:t>
      </w:r>
    </w:p>
    <w:p w:rsidR="00177F35" w:rsidRPr="0007333D" w:rsidRDefault="00177F35" w:rsidP="0007333D">
      <w:pPr>
        <w:pStyle w:val="a4"/>
        <w:spacing w:line="0" w:lineRule="atLeast"/>
        <w:contextualSpacing/>
        <w:jc w:val="both"/>
      </w:pPr>
      <w:r w:rsidRPr="0007333D">
        <w:t xml:space="preserve">Овца. Распространение овец. Особенности внешнего строения и питания овец. Значение овец в народном хозяйстве. Некоторые породы овец </w:t>
      </w:r>
      <w:r w:rsidRPr="0007333D">
        <w:rPr>
          <w:spacing w:val="-2"/>
        </w:rPr>
        <w:t xml:space="preserve">Содержание овец: зимнее — на фермах и летнее — на пастбищах. </w:t>
      </w:r>
      <w:r w:rsidRPr="0007333D">
        <w:t>Круглогодовое содержание овец на пастбищах. Оборудование овцеводческих ферм и пастбищ. Выращивание ягнят.</w:t>
      </w:r>
    </w:p>
    <w:p w:rsidR="00177F35" w:rsidRPr="0007333D" w:rsidRDefault="00177F35" w:rsidP="0007333D">
      <w:pPr>
        <w:pStyle w:val="a4"/>
        <w:spacing w:line="0" w:lineRule="atLeast"/>
        <w:contextualSpacing/>
        <w:jc w:val="both"/>
      </w:pPr>
      <w:r w:rsidRPr="0007333D">
        <w:rPr>
          <w:spacing w:val="-2"/>
        </w:rPr>
        <w:t xml:space="preserve">Верблюд. Особенности внешнего строения. Приспособленность </w:t>
      </w:r>
      <w:r w:rsidRPr="0007333D">
        <w:t>к засушливым условиям жизни. Особенности питания верблюда. Значение верблюда в хозяйстве человека.</w:t>
      </w:r>
    </w:p>
    <w:p w:rsidR="00177F35" w:rsidRPr="0007333D" w:rsidRDefault="00177F35" w:rsidP="0007333D">
      <w:pPr>
        <w:pStyle w:val="a4"/>
        <w:spacing w:line="0" w:lineRule="atLeast"/>
        <w:contextualSpacing/>
        <w:jc w:val="both"/>
        <w:rPr>
          <w:spacing w:val="-8"/>
        </w:rPr>
      </w:pPr>
      <w:r w:rsidRPr="0007333D">
        <w:rPr>
          <w:spacing w:val="-2"/>
        </w:rPr>
        <w:t xml:space="preserve">Северный олень. Особенности строения — приспособленность </w:t>
      </w:r>
      <w:r w:rsidRPr="0007333D">
        <w:rPr>
          <w:spacing w:val="-8"/>
        </w:rPr>
        <w:t>к суровым северным условиям жизни. Особенности питания. Значение северного оленя в народном хозяйстве.</w:t>
      </w:r>
    </w:p>
    <w:p w:rsidR="00177F35" w:rsidRPr="0007333D" w:rsidRDefault="00177F35" w:rsidP="0007333D">
      <w:pPr>
        <w:pStyle w:val="a4"/>
        <w:spacing w:line="0" w:lineRule="atLeast"/>
        <w:contextualSpacing/>
        <w:jc w:val="both"/>
      </w:pPr>
      <w:r w:rsidRPr="0007333D">
        <w:rPr>
          <w:spacing w:val="-2"/>
        </w:rPr>
        <w:t>Свинья. Внешнее строение свиньи: особенности туловища, го</w:t>
      </w:r>
      <w:r w:rsidRPr="0007333D">
        <w:t xml:space="preserve">ловы, ног, кожного покрова. </w:t>
      </w:r>
      <w:r w:rsidRPr="0007333D">
        <w:rPr>
          <w:spacing w:val="-2"/>
        </w:rPr>
        <w:t>Значение свиноводства. Современные свиноводческие фермы и их оборудование. Размещение свиней. Уход за свиньями и их корм</w:t>
      </w:r>
      <w:r w:rsidRPr="0007333D">
        <w:t>ление. Выращивание поросят. Откорм свиней.</w:t>
      </w:r>
    </w:p>
    <w:p w:rsidR="00177F35" w:rsidRPr="0007333D" w:rsidRDefault="00177F35" w:rsidP="0007333D">
      <w:pPr>
        <w:pStyle w:val="a4"/>
        <w:spacing w:line="0" w:lineRule="atLeast"/>
        <w:contextualSpacing/>
        <w:jc w:val="both"/>
        <w:rPr>
          <w:spacing w:val="-2"/>
        </w:rPr>
      </w:pPr>
      <w:r w:rsidRPr="0007333D">
        <w:rPr>
          <w:spacing w:val="-2"/>
        </w:rPr>
        <w:t>Лошадь. Внешнее строение лошади: особенности туловища, го</w:t>
      </w:r>
      <w:r w:rsidRPr="0007333D">
        <w:t xml:space="preserve">ловы, ног, кожного покрова. Питание лошадей. </w:t>
      </w:r>
      <w:r w:rsidRPr="0007333D">
        <w:rPr>
          <w:spacing w:val="-2"/>
        </w:rPr>
        <w:t>Значение лошадей в народном хозяйстве. Верховые лошади, тя</w:t>
      </w:r>
      <w:r w:rsidRPr="0007333D">
        <w:t xml:space="preserve">желовозы и рысаки. </w:t>
      </w:r>
      <w:r w:rsidRPr="0007333D">
        <w:rPr>
          <w:spacing w:val="-2"/>
        </w:rPr>
        <w:t>Содержание лошадей. Выращивание жеребят. Приматы. Общая характеристика.</w:t>
      </w:r>
    </w:p>
    <w:p w:rsidR="00177F35" w:rsidRPr="0007333D" w:rsidRDefault="00177F35" w:rsidP="0007333D">
      <w:pPr>
        <w:pStyle w:val="a4"/>
        <w:spacing w:line="0" w:lineRule="atLeast"/>
        <w:contextualSpacing/>
        <w:jc w:val="both"/>
      </w:pPr>
      <w:r w:rsidRPr="0007333D">
        <w:rPr>
          <w:spacing w:val="-1"/>
        </w:rPr>
        <w:t>Обобщающее занятие по результатам изучения животных: об</w:t>
      </w:r>
      <w:r w:rsidRPr="0007333D">
        <w:rPr>
          <w:spacing w:val="-4"/>
        </w:rPr>
        <w:t>щие признаки изученных групп животных, признаки сходства  и различия</w:t>
      </w:r>
      <w:r w:rsidRPr="0007333D">
        <w:rPr>
          <w:spacing w:val="-2"/>
        </w:rPr>
        <w:t xml:space="preserve">. Охрана птиц и млекопитающих. Редкие и исчезающие виды </w:t>
      </w:r>
      <w:r w:rsidRPr="0007333D">
        <w:t xml:space="preserve">Различение диких и домашних животных. Охрана </w:t>
      </w:r>
      <w:proofErr w:type="gramStart"/>
      <w:r w:rsidRPr="0007333D">
        <w:t>диких</w:t>
      </w:r>
      <w:proofErr w:type="gramEnd"/>
      <w:r w:rsidRPr="0007333D">
        <w:t xml:space="preserve"> и уход за домашними. Практические работы на животноводческих фермах. </w:t>
      </w:r>
    </w:p>
    <w:p w:rsidR="00177F35" w:rsidRPr="0007333D" w:rsidRDefault="00177F35" w:rsidP="0007333D">
      <w:pPr>
        <w:pStyle w:val="a4"/>
        <w:spacing w:line="0" w:lineRule="atLeast"/>
        <w:contextualSpacing/>
        <w:jc w:val="both"/>
      </w:pPr>
      <w:r w:rsidRPr="0007333D">
        <w:rPr>
          <w:iCs/>
          <w:spacing w:val="-3"/>
          <w:kern w:val="28"/>
        </w:rPr>
        <w:lastRenderedPageBreak/>
        <w:t>Экскурсии</w:t>
      </w:r>
      <w:r w:rsidRPr="0007333D">
        <w:rPr>
          <w:spacing w:val="-3"/>
        </w:rPr>
        <w:t xml:space="preserve"> в зоопарк, заповедник, на звероферму, в какой-либо </w:t>
      </w:r>
      <w:r w:rsidRPr="0007333D">
        <w:t>питомник или морской аквариум для наблюдений за поведением животных, за их кормлением и уходом.</w:t>
      </w:r>
    </w:p>
    <w:p w:rsidR="00177F35" w:rsidRPr="0007333D" w:rsidRDefault="00177F35" w:rsidP="0007333D">
      <w:pPr>
        <w:pStyle w:val="a4"/>
        <w:spacing w:line="0" w:lineRule="atLeast"/>
        <w:contextualSpacing/>
        <w:jc w:val="both"/>
      </w:pPr>
      <w:proofErr w:type="gramStart"/>
      <w:r w:rsidRPr="0007333D">
        <w:rPr>
          <w:iCs/>
          <w:spacing w:val="-2"/>
        </w:rPr>
        <w:t>Практическая</w:t>
      </w:r>
      <w:proofErr w:type="gramEnd"/>
      <w:r w:rsidRPr="0007333D">
        <w:rPr>
          <w:iCs/>
          <w:spacing w:val="-2"/>
        </w:rPr>
        <w:t xml:space="preserve"> работа</w:t>
      </w:r>
      <w:r w:rsidRPr="0007333D">
        <w:rPr>
          <w:spacing w:val="-2"/>
        </w:rPr>
        <w:t>на любой животноводческой ферме, рас</w:t>
      </w:r>
      <w:r w:rsidRPr="0007333D">
        <w:t>положенной вблизи школы: участие в уходе за помещением и животными, участие в раздаче кормов.</w:t>
      </w:r>
    </w:p>
    <w:p w:rsidR="00177F35" w:rsidRPr="0007333D" w:rsidRDefault="00177F35" w:rsidP="0007333D">
      <w:pPr>
        <w:pStyle w:val="a4"/>
        <w:spacing w:line="0" w:lineRule="atLeast"/>
        <w:contextualSpacing/>
        <w:jc w:val="both"/>
      </w:pPr>
    </w:p>
    <w:p w:rsidR="00177F35" w:rsidRPr="0007333D" w:rsidRDefault="00177F35" w:rsidP="0007333D">
      <w:pPr>
        <w:pStyle w:val="a4"/>
        <w:spacing w:line="0" w:lineRule="atLeast"/>
        <w:contextualSpacing/>
        <w:jc w:val="both"/>
      </w:pPr>
    </w:p>
    <w:p w:rsidR="00177F35" w:rsidRPr="0007333D" w:rsidRDefault="00177F35" w:rsidP="0007333D">
      <w:pPr>
        <w:pStyle w:val="a4"/>
        <w:spacing w:line="0" w:lineRule="atLeast"/>
        <w:contextualSpacing/>
        <w:jc w:val="both"/>
      </w:pPr>
    </w:p>
    <w:p w:rsidR="00177F35" w:rsidRPr="0007333D" w:rsidRDefault="00177F35" w:rsidP="00540016">
      <w:pPr>
        <w:spacing w:line="240" w:lineRule="auto"/>
        <w:jc w:val="center"/>
        <w:rPr>
          <w:rFonts w:ascii="Times New Roman" w:eastAsia="Calibri" w:hAnsi="Times New Roman" w:cs="Times New Roman"/>
          <w:b/>
          <w:sz w:val="24"/>
          <w:szCs w:val="24"/>
          <w:lang w:eastAsia="en-US"/>
        </w:rPr>
      </w:pPr>
    </w:p>
    <w:p w:rsidR="00177F35" w:rsidRPr="0007333D" w:rsidRDefault="00177F35" w:rsidP="00540016">
      <w:pPr>
        <w:spacing w:line="240" w:lineRule="auto"/>
        <w:jc w:val="center"/>
        <w:rPr>
          <w:rFonts w:ascii="Times New Roman" w:eastAsia="Calibri" w:hAnsi="Times New Roman" w:cs="Times New Roman"/>
          <w:b/>
          <w:sz w:val="24"/>
          <w:szCs w:val="24"/>
          <w:lang w:eastAsia="en-US"/>
        </w:rPr>
      </w:pPr>
    </w:p>
    <w:p w:rsidR="00177F35" w:rsidRPr="0007333D" w:rsidRDefault="00177F35" w:rsidP="00540016">
      <w:pPr>
        <w:spacing w:line="240" w:lineRule="auto"/>
        <w:jc w:val="center"/>
        <w:rPr>
          <w:rFonts w:ascii="Times New Roman" w:eastAsia="Calibri" w:hAnsi="Times New Roman" w:cs="Times New Roman"/>
          <w:b/>
          <w:sz w:val="24"/>
          <w:szCs w:val="24"/>
          <w:lang w:eastAsia="en-US"/>
        </w:rPr>
      </w:pPr>
    </w:p>
    <w:p w:rsidR="0007333D" w:rsidRDefault="0007333D">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br w:type="page"/>
      </w:r>
    </w:p>
    <w:p w:rsidR="00302468" w:rsidRDefault="00302468" w:rsidP="00540016">
      <w:pPr>
        <w:spacing w:line="240" w:lineRule="auto"/>
        <w:jc w:val="center"/>
        <w:rPr>
          <w:rFonts w:ascii="Times New Roman" w:eastAsia="Calibri" w:hAnsi="Times New Roman" w:cs="Times New Roman"/>
          <w:b/>
          <w:sz w:val="24"/>
          <w:szCs w:val="24"/>
          <w:lang w:eastAsia="en-US"/>
        </w:rPr>
      </w:pPr>
      <w:bookmarkStart w:id="0" w:name="_GoBack"/>
      <w:bookmarkEnd w:id="0"/>
      <w:r w:rsidRPr="0007333D">
        <w:rPr>
          <w:rFonts w:ascii="Times New Roman" w:eastAsia="Calibri" w:hAnsi="Times New Roman" w:cs="Times New Roman"/>
          <w:b/>
          <w:sz w:val="24"/>
          <w:szCs w:val="24"/>
          <w:lang w:eastAsia="en-US"/>
        </w:rPr>
        <w:lastRenderedPageBreak/>
        <w:t>Тематическое планирование</w:t>
      </w:r>
    </w:p>
    <w:p w:rsidR="0007333D" w:rsidRPr="0007333D" w:rsidRDefault="0007333D" w:rsidP="00540016">
      <w:pPr>
        <w:spacing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8а,8б классы</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639"/>
        <w:gridCol w:w="1276"/>
        <w:gridCol w:w="1701"/>
        <w:gridCol w:w="1276"/>
      </w:tblGrid>
      <w:tr w:rsidR="00302468" w:rsidRPr="0007333D" w:rsidTr="00D04275">
        <w:trPr>
          <w:trHeight w:val="399"/>
        </w:trPr>
        <w:tc>
          <w:tcPr>
            <w:tcW w:w="851" w:type="dxa"/>
            <w:vMerge w:val="restart"/>
          </w:tcPr>
          <w:p w:rsidR="00302468" w:rsidRPr="0007333D" w:rsidRDefault="00302468" w:rsidP="00E46942">
            <w:pPr>
              <w:spacing w:after="0" w:line="240" w:lineRule="auto"/>
              <w:ind w:left="108"/>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w:t>
            </w:r>
          </w:p>
        </w:tc>
        <w:tc>
          <w:tcPr>
            <w:tcW w:w="9639" w:type="dxa"/>
            <w:vMerge w:val="restart"/>
          </w:tcPr>
          <w:p w:rsidR="00302468" w:rsidRPr="0007333D" w:rsidRDefault="00302468" w:rsidP="00E46942">
            <w:pPr>
              <w:spacing w:after="0" w:line="240" w:lineRule="auto"/>
              <w:ind w:left="108"/>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Тема урока</w:t>
            </w:r>
          </w:p>
        </w:tc>
        <w:tc>
          <w:tcPr>
            <w:tcW w:w="1276" w:type="dxa"/>
            <w:vMerge w:val="restart"/>
          </w:tcPr>
          <w:p w:rsidR="00302468" w:rsidRPr="0007333D" w:rsidRDefault="00302468" w:rsidP="00E46942">
            <w:pPr>
              <w:spacing w:after="0" w:line="240" w:lineRule="auto"/>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Кол-во</w:t>
            </w:r>
          </w:p>
          <w:p w:rsidR="00302468" w:rsidRPr="0007333D" w:rsidRDefault="00302468" w:rsidP="00E46942">
            <w:pPr>
              <w:spacing w:after="0" w:line="240" w:lineRule="auto"/>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часов</w:t>
            </w:r>
          </w:p>
        </w:tc>
        <w:tc>
          <w:tcPr>
            <w:tcW w:w="2977" w:type="dxa"/>
            <w:gridSpan w:val="2"/>
          </w:tcPr>
          <w:p w:rsidR="00302468" w:rsidRPr="0007333D" w:rsidRDefault="00302468" w:rsidP="00E46942">
            <w:pPr>
              <w:spacing w:after="0" w:line="240" w:lineRule="auto"/>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 xml:space="preserve">                  Дата</w:t>
            </w:r>
          </w:p>
        </w:tc>
      </w:tr>
      <w:tr w:rsidR="00302468" w:rsidRPr="0007333D" w:rsidTr="0007333D">
        <w:trPr>
          <w:trHeight w:val="327"/>
        </w:trPr>
        <w:tc>
          <w:tcPr>
            <w:tcW w:w="851" w:type="dxa"/>
            <w:vMerge/>
          </w:tcPr>
          <w:p w:rsidR="00302468" w:rsidRPr="0007333D" w:rsidRDefault="00302468" w:rsidP="00E46942">
            <w:pPr>
              <w:spacing w:after="0" w:line="240" w:lineRule="auto"/>
              <w:ind w:left="108"/>
              <w:rPr>
                <w:rFonts w:ascii="Times New Roman" w:eastAsia="Calibri" w:hAnsi="Times New Roman" w:cs="Times New Roman"/>
                <w:b/>
                <w:sz w:val="24"/>
                <w:szCs w:val="24"/>
                <w:lang w:eastAsia="en-US"/>
              </w:rPr>
            </w:pPr>
          </w:p>
        </w:tc>
        <w:tc>
          <w:tcPr>
            <w:tcW w:w="9639" w:type="dxa"/>
            <w:vMerge/>
          </w:tcPr>
          <w:p w:rsidR="00302468" w:rsidRPr="0007333D" w:rsidRDefault="00302468" w:rsidP="00E46942">
            <w:pPr>
              <w:spacing w:after="0" w:line="240" w:lineRule="auto"/>
              <w:ind w:left="108"/>
              <w:rPr>
                <w:rFonts w:ascii="Times New Roman" w:eastAsia="Calibri" w:hAnsi="Times New Roman" w:cs="Times New Roman"/>
                <w:b/>
                <w:sz w:val="24"/>
                <w:szCs w:val="24"/>
                <w:lang w:eastAsia="en-US"/>
              </w:rPr>
            </w:pPr>
          </w:p>
        </w:tc>
        <w:tc>
          <w:tcPr>
            <w:tcW w:w="1276" w:type="dxa"/>
            <w:vMerge/>
          </w:tcPr>
          <w:p w:rsidR="00302468" w:rsidRPr="0007333D" w:rsidRDefault="00302468" w:rsidP="00E46942">
            <w:pPr>
              <w:spacing w:after="0" w:line="240" w:lineRule="auto"/>
              <w:rPr>
                <w:rFonts w:ascii="Times New Roman" w:eastAsia="Calibri" w:hAnsi="Times New Roman" w:cs="Times New Roman"/>
                <w:b/>
                <w:sz w:val="24"/>
                <w:szCs w:val="24"/>
                <w:lang w:eastAsia="en-US"/>
              </w:rPr>
            </w:pPr>
          </w:p>
        </w:tc>
        <w:tc>
          <w:tcPr>
            <w:tcW w:w="1701" w:type="dxa"/>
          </w:tcPr>
          <w:p w:rsidR="00302468" w:rsidRPr="0007333D" w:rsidRDefault="00302468" w:rsidP="00E46942">
            <w:pPr>
              <w:spacing w:after="0" w:line="240" w:lineRule="auto"/>
              <w:ind w:left="108"/>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по плану</w:t>
            </w:r>
          </w:p>
        </w:tc>
        <w:tc>
          <w:tcPr>
            <w:tcW w:w="1276" w:type="dxa"/>
          </w:tcPr>
          <w:p w:rsidR="00302468" w:rsidRPr="0007333D" w:rsidRDefault="0007333D" w:rsidP="00E46942">
            <w:pPr>
              <w:spacing w:after="0" w:line="240" w:lineRule="auto"/>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Факт</w:t>
            </w:r>
          </w:p>
        </w:tc>
      </w:tr>
      <w:tr w:rsidR="00302468" w:rsidRPr="0007333D" w:rsidTr="00D04275">
        <w:tblPrEx>
          <w:tblLook w:val="04A0" w:firstRow="1" w:lastRow="0" w:firstColumn="1" w:lastColumn="0" w:noHBand="0" w:noVBand="1"/>
        </w:tblPrEx>
        <w:trPr>
          <w:trHeight w:val="345"/>
        </w:trPr>
        <w:tc>
          <w:tcPr>
            <w:tcW w:w="851"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c>
          <w:tcPr>
            <w:tcW w:w="9639" w:type="dxa"/>
          </w:tcPr>
          <w:p w:rsidR="00302468" w:rsidRPr="0007333D" w:rsidRDefault="00955702"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w:t>
            </w:r>
            <w:r w:rsidR="00511143" w:rsidRPr="0007333D">
              <w:rPr>
                <w:rFonts w:ascii="Times New Roman" w:eastAsia="Calibri" w:hAnsi="Times New Roman" w:cs="Times New Roman"/>
                <w:sz w:val="24"/>
                <w:szCs w:val="24"/>
                <w:lang w:eastAsia="en-US"/>
              </w:rPr>
              <w:t xml:space="preserve">         </w:t>
            </w:r>
            <w:r w:rsidR="001761DD" w:rsidRPr="0007333D">
              <w:rPr>
                <w:rFonts w:ascii="Times New Roman" w:eastAsia="Calibri" w:hAnsi="Times New Roman" w:cs="Times New Roman"/>
                <w:sz w:val="24"/>
                <w:szCs w:val="24"/>
                <w:lang w:eastAsia="en-US"/>
              </w:rPr>
              <w:t xml:space="preserve">  I – четверть -17</w:t>
            </w:r>
            <w:r w:rsidR="00DC6861" w:rsidRPr="0007333D">
              <w:rPr>
                <w:rFonts w:ascii="Times New Roman" w:eastAsia="Calibri" w:hAnsi="Times New Roman" w:cs="Times New Roman"/>
                <w:sz w:val="24"/>
                <w:szCs w:val="24"/>
                <w:lang w:eastAsia="en-US"/>
              </w:rPr>
              <w:t xml:space="preserve"> ч.</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70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276" w:type="dxa"/>
          </w:tcPr>
          <w:p w:rsidR="00C57EC8" w:rsidRPr="0007333D" w:rsidRDefault="00C57EC8" w:rsidP="00E46942">
            <w:pPr>
              <w:spacing w:after="0" w:line="240" w:lineRule="auto"/>
              <w:rPr>
                <w:rFonts w:ascii="Times New Roman" w:eastAsia="Calibri" w:hAnsi="Times New Roman" w:cs="Times New Roman"/>
                <w:sz w:val="24"/>
                <w:szCs w:val="24"/>
                <w:lang w:eastAsia="en-US"/>
              </w:rPr>
            </w:pPr>
          </w:p>
        </w:tc>
      </w:tr>
      <w:tr w:rsidR="00540016" w:rsidRPr="0007333D" w:rsidTr="00511678">
        <w:tblPrEx>
          <w:tblLook w:val="04A0" w:firstRow="1" w:lastRow="0" w:firstColumn="1" w:lastColumn="0" w:noHBand="0" w:noVBand="1"/>
        </w:tblPrEx>
        <w:trPr>
          <w:trHeight w:val="229"/>
        </w:trPr>
        <w:tc>
          <w:tcPr>
            <w:tcW w:w="851" w:type="dxa"/>
          </w:tcPr>
          <w:p w:rsidR="00540016" w:rsidRPr="0007333D" w:rsidRDefault="00540016"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9639" w:type="dxa"/>
          </w:tcPr>
          <w:p w:rsidR="00540016" w:rsidRPr="0007333D" w:rsidRDefault="00540016"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Многообразие животного</w:t>
            </w:r>
            <w:proofErr w:type="gramStart"/>
            <w:r w:rsidRPr="0007333D">
              <w:rPr>
                <w:rFonts w:ascii="Times New Roman" w:eastAsia="Calibri" w:hAnsi="Times New Roman" w:cs="Times New Roman"/>
                <w:sz w:val="24"/>
                <w:szCs w:val="24"/>
                <w:lang w:eastAsia="en-US"/>
              </w:rPr>
              <w:t xml:space="preserve"> .</w:t>
            </w:r>
            <w:proofErr w:type="gramEnd"/>
            <w:r w:rsidRPr="0007333D">
              <w:rPr>
                <w:rFonts w:ascii="Times New Roman" w:eastAsia="Calibri" w:hAnsi="Times New Roman" w:cs="Times New Roman"/>
                <w:sz w:val="24"/>
                <w:szCs w:val="24"/>
                <w:lang w:eastAsia="en-US"/>
              </w:rPr>
              <w:t>мира. Значение животных, их охрана</w:t>
            </w:r>
          </w:p>
        </w:tc>
        <w:tc>
          <w:tcPr>
            <w:tcW w:w="1276" w:type="dxa"/>
          </w:tcPr>
          <w:p w:rsidR="00540016" w:rsidRPr="0007333D" w:rsidRDefault="00540016"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540016"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06</w:t>
            </w:r>
            <w:r w:rsidR="00540016" w:rsidRPr="0007333D">
              <w:rPr>
                <w:rFonts w:ascii="Times New Roman" w:eastAsia="Calibri" w:hAnsi="Times New Roman" w:cs="Times New Roman"/>
                <w:sz w:val="24"/>
                <w:szCs w:val="24"/>
                <w:lang w:eastAsia="en-US"/>
              </w:rPr>
              <w:t>.09</w:t>
            </w:r>
          </w:p>
        </w:tc>
        <w:tc>
          <w:tcPr>
            <w:tcW w:w="1276" w:type="dxa"/>
          </w:tcPr>
          <w:p w:rsidR="00540016" w:rsidRPr="0007333D" w:rsidRDefault="00540016" w:rsidP="00E46942">
            <w:pPr>
              <w:spacing w:after="0" w:line="240" w:lineRule="auto"/>
              <w:rPr>
                <w:rFonts w:ascii="Times New Roman" w:eastAsia="Calibri" w:hAnsi="Times New Roman" w:cs="Times New Roman"/>
                <w:sz w:val="24"/>
                <w:szCs w:val="24"/>
                <w:lang w:eastAsia="en-US"/>
              </w:rPr>
            </w:pPr>
          </w:p>
        </w:tc>
      </w:tr>
      <w:tr w:rsidR="00302468" w:rsidRPr="0007333D" w:rsidTr="00511678">
        <w:tblPrEx>
          <w:tblLook w:val="04A0" w:firstRow="1" w:lastRow="0" w:firstColumn="1" w:lastColumn="0" w:noHBand="0" w:noVBand="1"/>
        </w:tblPrEx>
        <w:trPr>
          <w:trHeight w:val="277"/>
        </w:trPr>
        <w:tc>
          <w:tcPr>
            <w:tcW w:w="10490" w:type="dxa"/>
            <w:gridSpan w:val="2"/>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Беспозвоночные животные – 8 часов</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70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Дождевой червь. Круглые черви.</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08</w:t>
            </w:r>
            <w:r w:rsidR="00302468" w:rsidRPr="0007333D">
              <w:rPr>
                <w:rFonts w:ascii="Times New Roman" w:eastAsia="Calibri" w:hAnsi="Times New Roman" w:cs="Times New Roman"/>
                <w:sz w:val="24"/>
                <w:szCs w:val="24"/>
                <w:lang w:eastAsia="en-US"/>
              </w:rPr>
              <w:t>.09</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085D56">
        <w:tblPrEx>
          <w:tblLook w:val="04A0" w:firstRow="1" w:lastRow="0" w:firstColumn="1" w:lastColumn="0" w:noHBand="0" w:noVBand="1"/>
        </w:tblPrEx>
        <w:trPr>
          <w:trHeight w:val="354"/>
        </w:trPr>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Насекомые. Внешнее строение и образ жизни </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13</w:t>
            </w:r>
            <w:r w:rsidR="00302468" w:rsidRPr="0007333D">
              <w:rPr>
                <w:rFonts w:ascii="Times New Roman" w:eastAsia="Calibri" w:hAnsi="Times New Roman" w:cs="Times New Roman"/>
                <w:sz w:val="24"/>
                <w:szCs w:val="24"/>
                <w:lang w:eastAsia="en-US"/>
              </w:rPr>
              <w:t>.09</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Бабочка </w:t>
            </w:r>
            <w:proofErr w:type="gramStart"/>
            <w:r w:rsidRPr="0007333D">
              <w:rPr>
                <w:rFonts w:ascii="Times New Roman" w:eastAsia="Calibri" w:hAnsi="Times New Roman" w:cs="Times New Roman"/>
                <w:sz w:val="24"/>
                <w:szCs w:val="24"/>
                <w:lang w:eastAsia="en-US"/>
              </w:rPr>
              <w:t>–к</w:t>
            </w:r>
            <w:proofErr w:type="gramEnd"/>
            <w:r w:rsidRPr="0007333D">
              <w:rPr>
                <w:rFonts w:ascii="Times New Roman" w:eastAsia="Calibri" w:hAnsi="Times New Roman" w:cs="Times New Roman"/>
                <w:sz w:val="24"/>
                <w:szCs w:val="24"/>
                <w:lang w:eastAsia="en-US"/>
              </w:rPr>
              <w:t>апустница.</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15</w:t>
            </w:r>
            <w:r w:rsidR="00302468" w:rsidRPr="0007333D">
              <w:rPr>
                <w:rFonts w:ascii="Times New Roman" w:eastAsia="Calibri" w:hAnsi="Times New Roman" w:cs="Times New Roman"/>
                <w:sz w:val="24"/>
                <w:szCs w:val="24"/>
                <w:lang w:eastAsia="en-US"/>
              </w:rPr>
              <w:t>.09</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5.</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Майский жук</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20</w:t>
            </w:r>
            <w:r w:rsidR="00302468" w:rsidRPr="0007333D">
              <w:rPr>
                <w:rFonts w:ascii="Times New Roman" w:eastAsia="Calibri" w:hAnsi="Times New Roman" w:cs="Times New Roman"/>
                <w:sz w:val="24"/>
                <w:szCs w:val="24"/>
                <w:lang w:eastAsia="en-US"/>
              </w:rPr>
              <w:t>.09</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Комнатная муха</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22</w:t>
            </w:r>
            <w:r w:rsidR="00302468" w:rsidRPr="0007333D">
              <w:rPr>
                <w:rFonts w:ascii="Times New Roman" w:eastAsia="Calibri" w:hAnsi="Times New Roman" w:cs="Times New Roman"/>
                <w:sz w:val="24"/>
                <w:szCs w:val="24"/>
                <w:lang w:eastAsia="en-US"/>
              </w:rPr>
              <w:t>.09</w:t>
            </w:r>
          </w:p>
        </w:tc>
        <w:tc>
          <w:tcPr>
            <w:tcW w:w="1276" w:type="dxa"/>
          </w:tcPr>
          <w:p w:rsidR="00FD7713" w:rsidRPr="0007333D" w:rsidRDefault="00FD7713"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7.</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Медоносная пчела</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27</w:t>
            </w:r>
            <w:r w:rsidR="00302468" w:rsidRPr="0007333D">
              <w:rPr>
                <w:rFonts w:ascii="Times New Roman" w:eastAsia="Calibri" w:hAnsi="Times New Roman" w:cs="Times New Roman"/>
                <w:sz w:val="24"/>
                <w:szCs w:val="24"/>
                <w:lang w:eastAsia="en-US"/>
              </w:rPr>
              <w:t>.09</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8.</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Тутовый шелкопряд</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29</w:t>
            </w:r>
            <w:r w:rsidR="00302468" w:rsidRPr="0007333D">
              <w:rPr>
                <w:rFonts w:ascii="Times New Roman" w:eastAsia="Calibri" w:hAnsi="Times New Roman" w:cs="Times New Roman"/>
                <w:sz w:val="24"/>
                <w:szCs w:val="24"/>
                <w:lang w:eastAsia="en-US"/>
              </w:rPr>
              <w:t>.09</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9.</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Экскурсия в природу для наблюдения  за насекомыми.</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04.10</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D04275" w:rsidRPr="0007333D" w:rsidRDefault="00D04275" w:rsidP="00E46942">
            <w:pPr>
              <w:spacing w:after="0" w:line="240" w:lineRule="auto"/>
              <w:jc w:val="center"/>
              <w:rPr>
                <w:rFonts w:ascii="Times New Roman" w:eastAsia="Calibri" w:hAnsi="Times New Roman" w:cs="Times New Roman"/>
                <w:sz w:val="24"/>
                <w:szCs w:val="24"/>
                <w:lang w:eastAsia="en-US"/>
              </w:rPr>
            </w:pPr>
          </w:p>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10</w:t>
            </w:r>
          </w:p>
        </w:tc>
        <w:tc>
          <w:tcPr>
            <w:tcW w:w="9639" w:type="dxa"/>
            <w:tcBorders>
              <w:top w:val="single" w:sz="4" w:space="0" w:color="auto"/>
            </w:tcBorders>
          </w:tcPr>
          <w:p w:rsidR="00D04275"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Позвоночные. Рыбы -6 часов      </w:t>
            </w:r>
          </w:p>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Внешнее строение и скелет рыбы</w:t>
            </w:r>
          </w:p>
        </w:tc>
        <w:tc>
          <w:tcPr>
            <w:tcW w:w="1276" w:type="dxa"/>
            <w:tcBorders>
              <w:top w:val="single" w:sz="4" w:space="0" w:color="auto"/>
            </w:tcBorders>
          </w:tcPr>
          <w:p w:rsidR="00D04275" w:rsidRPr="0007333D" w:rsidRDefault="00D04275" w:rsidP="00E46942">
            <w:pPr>
              <w:spacing w:after="0" w:line="240" w:lineRule="auto"/>
              <w:jc w:val="center"/>
              <w:rPr>
                <w:rFonts w:ascii="Times New Roman" w:eastAsia="Calibri" w:hAnsi="Times New Roman" w:cs="Times New Roman"/>
                <w:sz w:val="24"/>
                <w:szCs w:val="24"/>
                <w:lang w:eastAsia="en-US"/>
              </w:rPr>
            </w:pPr>
          </w:p>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Borders>
              <w:top w:val="single" w:sz="4" w:space="0" w:color="auto"/>
            </w:tcBorders>
          </w:tcPr>
          <w:p w:rsidR="00D04275" w:rsidRPr="0007333D" w:rsidRDefault="00D04275" w:rsidP="00E46942">
            <w:pPr>
              <w:spacing w:after="0" w:line="240" w:lineRule="auto"/>
              <w:jc w:val="center"/>
              <w:rPr>
                <w:rFonts w:ascii="Times New Roman" w:eastAsia="Calibri" w:hAnsi="Times New Roman" w:cs="Times New Roman"/>
                <w:sz w:val="24"/>
                <w:szCs w:val="24"/>
                <w:lang w:eastAsia="en-US"/>
              </w:rPr>
            </w:pPr>
          </w:p>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06</w:t>
            </w:r>
            <w:r w:rsidR="00302468" w:rsidRPr="0007333D">
              <w:rPr>
                <w:rFonts w:ascii="Times New Roman" w:eastAsia="Calibri" w:hAnsi="Times New Roman" w:cs="Times New Roman"/>
                <w:sz w:val="24"/>
                <w:szCs w:val="24"/>
                <w:lang w:eastAsia="en-US"/>
              </w:rPr>
              <w:t>.10</w:t>
            </w:r>
          </w:p>
        </w:tc>
        <w:tc>
          <w:tcPr>
            <w:tcW w:w="1276" w:type="dxa"/>
            <w:tcBorders>
              <w:top w:val="single" w:sz="4" w:space="0" w:color="auto"/>
            </w:tcBorders>
          </w:tcPr>
          <w:p w:rsidR="00FD7713" w:rsidRPr="0007333D" w:rsidRDefault="00FD7713"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11</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Внутреннее строение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11</w:t>
            </w:r>
            <w:r w:rsidR="00302468" w:rsidRPr="0007333D">
              <w:rPr>
                <w:rFonts w:ascii="Times New Roman" w:eastAsia="Calibri" w:hAnsi="Times New Roman" w:cs="Times New Roman"/>
                <w:sz w:val="24"/>
                <w:szCs w:val="24"/>
                <w:lang w:eastAsia="en-US"/>
              </w:rPr>
              <w:t>.10</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12</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Размножение и развитие рыб</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13</w:t>
            </w:r>
            <w:r w:rsidR="00955702" w:rsidRPr="0007333D">
              <w:rPr>
                <w:rFonts w:ascii="Times New Roman" w:eastAsia="Calibri" w:hAnsi="Times New Roman" w:cs="Times New Roman"/>
                <w:sz w:val="24"/>
                <w:szCs w:val="24"/>
                <w:lang w:eastAsia="en-US"/>
              </w:rPr>
              <w:t>.</w:t>
            </w:r>
            <w:r w:rsidR="00302468" w:rsidRPr="0007333D">
              <w:rPr>
                <w:rFonts w:ascii="Times New Roman" w:eastAsia="Calibri" w:hAnsi="Times New Roman" w:cs="Times New Roman"/>
                <w:sz w:val="24"/>
                <w:szCs w:val="24"/>
                <w:lang w:eastAsia="en-US"/>
              </w:rPr>
              <w:t>10.</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13</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Речные рыбы</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18</w:t>
            </w:r>
            <w:r w:rsidR="00302468" w:rsidRPr="0007333D">
              <w:rPr>
                <w:rFonts w:ascii="Times New Roman" w:eastAsia="Calibri" w:hAnsi="Times New Roman" w:cs="Times New Roman"/>
                <w:sz w:val="24"/>
                <w:szCs w:val="24"/>
                <w:lang w:eastAsia="en-US"/>
              </w:rPr>
              <w:t>.10</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14</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Морские рыбы</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20</w:t>
            </w:r>
            <w:r w:rsidR="00302468" w:rsidRPr="0007333D">
              <w:rPr>
                <w:rFonts w:ascii="Times New Roman" w:eastAsia="Calibri" w:hAnsi="Times New Roman" w:cs="Times New Roman"/>
                <w:sz w:val="24"/>
                <w:szCs w:val="24"/>
                <w:lang w:eastAsia="en-US"/>
              </w:rPr>
              <w:t>.10</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15</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Рыбный промысел. Охрана и увеличение рыбных ресурсов</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25</w:t>
            </w:r>
            <w:r w:rsidR="00302468" w:rsidRPr="0007333D">
              <w:rPr>
                <w:rFonts w:ascii="Times New Roman" w:eastAsia="Calibri" w:hAnsi="Times New Roman" w:cs="Times New Roman"/>
                <w:sz w:val="24"/>
                <w:szCs w:val="24"/>
                <w:lang w:eastAsia="en-US"/>
              </w:rPr>
              <w:t>.10</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D04275">
        <w:tblPrEx>
          <w:tblLook w:val="04A0" w:firstRow="1" w:lastRow="0" w:firstColumn="1" w:lastColumn="0" w:noHBand="0" w:noVBand="1"/>
        </w:tblPrEx>
        <w:tc>
          <w:tcPr>
            <w:tcW w:w="11766" w:type="dxa"/>
            <w:gridSpan w:val="3"/>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Земноводные и пресмыкающиеся – 6 часов.</w:t>
            </w:r>
          </w:p>
        </w:tc>
        <w:tc>
          <w:tcPr>
            <w:tcW w:w="170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511678">
        <w:tblPrEx>
          <w:tblLook w:val="04A0" w:firstRow="1" w:lastRow="0" w:firstColumn="1" w:lastColumn="0" w:noHBand="0" w:noVBand="1"/>
        </w:tblPrEx>
        <w:trPr>
          <w:trHeight w:val="205"/>
        </w:trPr>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16.</w:t>
            </w:r>
          </w:p>
          <w:p w:rsidR="00C8326A" w:rsidRPr="0007333D" w:rsidRDefault="00C8326A"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17</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Среда обитания и внешнее строение земноводных</w:t>
            </w:r>
          </w:p>
          <w:p w:rsidR="00C8326A" w:rsidRPr="0007333D" w:rsidRDefault="00C8326A" w:rsidP="00E46942">
            <w:pPr>
              <w:spacing w:after="0" w:line="240" w:lineRule="auto"/>
              <w:rPr>
                <w:rFonts w:ascii="Times New Roman" w:eastAsia="Calibri" w:hAnsi="Times New Roman" w:cs="Times New Roman"/>
                <w:sz w:val="24"/>
                <w:szCs w:val="24"/>
                <w:lang w:eastAsia="en-US"/>
              </w:rPr>
            </w:pP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p w:rsidR="00C8326A" w:rsidRPr="0007333D" w:rsidRDefault="00C8326A"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FD017F"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27</w:t>
            </w:r>
            <w:r w:rsidR="00302468" w:rsidRPr="0007333D">
              <w:rPr>
                <w:rFonts w:ascii="Times New Roman" w:eastAsia="Calibri" w:hAnsi="Times New Roman" w:cs="Times New Roman"/>
                <w:sz w:val="24"/>
                <w:szCs w:val="24"/>
                <w:lang w:eastAsia="en-US"/>
              </w:rPr>
              <w:t>.1</w:t>
            </w:r>
            <w:r w:rsidR="003316BB" w:rsidRPr="0007333D">
              <w:rPr>
                <w:rFonts w:ascii="Times New Roman" w:eastAsia="Calibri" w:hAnsi="Times New Roman" w:cs="Times New Roman"/>
                <w:sz w:val="24"/>
                <w:szCs w:val="24"/>
                <w:lang w:eastAsia="en-US"/>
              </w:rPr>
              <w:t>0</w:t>
            </w:r>
          </w:p>
          <w:p w:rsidR="00C8326A" w:rsidRPr="0007333D" w:rsidRDefault="00C8326A" w:rsidP="00E46942">
            <w:pPr>
              <w:spacing w:after="0" w:line="240" w:lineRule="auto"/>
              <w:jc w:val="center"/>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27.10</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C8326A">
        <w:tblPrEx>
          <w:tblLook w:val="04A0" w:firstRow="1" w:lastRow="0" w:firstColumn="1" w:lastColumn="0" w:noHBand="0" w:noVBand="1"/>
        </w:tblPrEx>
        <w:trPr>
          <w:trHeight w:val="273"/>
        </w:trPr>
        <w:tc>
          <w:tcPr>
            <w:tcW w:w="851" w:type="dxa"/>
          </w:tcPr>
          <w:p w:rsidR="00302468" w:rsidRPr="0007333D" w:rsidRDefault="00302468" w:rsidP="00C8326A">
            <w:pPr>
              <w:spacing w:after="0" w:line="240" w:lineRule="auto"/>
              <w:rPr>
                <w:rFonts w:ascii="Times New Roman" w:eastAsia="Calibri" w:hAnsi="Times New Roman" w:cs="Times New Roman"/>
                <w:b/>
                <w:sz w:val="24"/>
                <w:szCs w:val="24"/>
                <w:lang w:eastAsia="en-US"/>
              </w:rPr>
            </w:pPr>
          </w:p>
        </w:tc>
        <w:tc>
          <w:tcPr>
            <w:tcW w:w="9639" w:type="dxa"/>
          </w:tcPr>
          <w:p w:rsidR="00302468" w:rsidRPr="0007333D" w:rsidRDefault="00511143" w:rsidP="00766234">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w:t>
            </w:r>
            <w:r w:rsidR="00C8326A" w:rsidRPr="0007333D">
              <w:rPr>
                <w:rFonts w:ascii="Times New Roman" w:eastAsia="Calibri" w:hAnsi="Times New Roman" w:cs="Times New Roman"/>
                <w:sz w:val="24"/>
                <w:szCs w:val="24"/>
                <w:lang w:val="en-US" w:eastAsia="en-US"/>
              </w:rPr>
              <w:t>II</w:t>
            </w:r>
            <w:r w:rsidR="00C8326A" w:rsidRPr="0007333D">
              <w:rPr>
                <w:rFonts w:ascii="Times New Roman" w:eastAsia="Calibri" w:hAnsi="Times New Roman" w:cs="Times New Roman"/>
                <w:sz w:val="24"/>
                <w:szCs w:val="24"/>
                <w:lang w:eastAsia="en-US"/>
              </w:rPr>
              <w:t>-четверть -16 ч.</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70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C8326A" w:rsidRPr="0007333D" w:rsidTr="00C8326A">
        <w:tblPrEx>
          <w:tblLook w:val="04A0" w:firstRow="1" w:lastRow="0" w:firstColumn="1" w:lastColumn="0" w:noHBand="0" w:noVBand="1"/>
        </w:tblPrEx>
        <w:trPr>
          <w:trHeight w:val="359"/>
        </w:trPr>
        <w:tc>
          <w:tcPr>
            <w:tcW w:w="851" w:type="dxa"/>
          </w:tcPr>
          <w:p w:rsidR="00C8326A" w:rsidRPr="0007333D" w:rsidRDefault="00510B37" w:rsidP="00C8326A">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18</w:t>
            </w:r>
          </w:p>
        </w:tc>
        <w:tc>
          <w:tcPr>
            <w:tcW w:w="9639" w:type="dxa"/>
          </w:tcPr>
          <w:p w:rsidR="00C8326A" w:rsidRPr="0007333D" w:rsidRDefault="00C8326A" w:rsidP="00766234">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Внутреннее строение земноводных</w:t>
            </w:r>
          </w:p>
        </w:tc>
        <w:tc>
          <w:tcPr>
            <w:tcW w:w="1276" w:type="dxa"/>
          </w:tcPr>
          <w:p w:rsidR="00C8326A" w:rsidRPr="0007333D" w:rsidRDefault="00C8326A" w:rsidP="00C8326A">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1</w:t>
            </w:r>
          </w:p>
        </w:tc>
        <w:tc>
          <w:tcPr>
            <w:tcW w:w="1701" w:type="dxa"/>
          </w:tcPr>
          <w:p w:rsidR="00C8326A" w:rsidRPr="0007333D" w:rsidRDefault="00C8326A" w:rsidP="00C8326A">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08.11</w:t>
            </w:r>
          </w:p>
        </w:tc>
        <w:tc>
          <w:tcPr>
            <w:tcW w:w="1276" w:type="dxa"/>
          </w:tcPr>
          <w:p w:rsidR="00C8326A" w:rsidRPr="0007333D" w:rsidRDefault="00C8326A" w:rsidP="00E46942">
            <w:pPr>
              <w:spacing w:after="0" w:line="240" w:lineRule="auto"/>
              <w:rPr>
                <w:rFonts w:ascii="Times New Roman" w:eastAsia="Calibri" w:hAnsi="Times New Roman" w:cs="Times New Roman"/>
                <w:sz w:val="24"/>
                <w:szCs w:val="24"/>
                <w:lang w:eastAsia="en-US"/>
              </w:rPr>
            </w:pPr>
          </w:p>
        </w:tc>
      </w:tr>
      <w:tr w:rsidR="00955702" w:rsidRPr="0007333D" w:rsidTr="00955702">
        <w:tblPrEx>
          <w:tblLook w:val="04A0" w:firstRow="1" w:lastRow="0" w:firstColumn="1" w:lastColumn="0" w:noHBand="0" w:noVBand="1"/>
        </w:tblPrEx>
        <w:trPr>
          <w:trHeight w:val="340"/>
        </w:trPr>
        <w:tc>
          <w:tcPr>
            <w:tcW w:w="851" w:type="dxa"/>
          </w:tcPr>
          <w:p w:rsidR="00955702" w:rsidRPr="0007333D" w:rsidRDefault="00510B37" w:rsidP="0095570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19</w:t>
            </w:r>
          </w:p>
        </w:tc>
        <w:tc>
          <w:tcPr>
            <w:tcW w:w="9639" w:type="dxa"/>
          </w:tcPr>
          <w:p w:rsidR="00955702" w:rsidRPr="0007333D" w:rsidRDefault="00955702"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Размножение и развитие лягушек</w:t>
            </w:r>
          </w:p>
        </w:tc>
        <w:tc>
          <w:tcPr>
            <w:tcW w:w="1276" w:type="dxa"/>
          </w:tcPr>
          <w:p w:rsidR="00955702" w:rsidRPr="0007333D" w:rsidRDefault="00955702" w:rsidP="0095570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955702" w:rsidRPr="0007333D" w:rsidRDefault="00C8326A" w:rsidP="0095570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10.11</w:t>
            </w:r>
          </w:p>
        </w:tc>
        <w:tc>
          <w:tcPr>
            <w:tcW w:w="1276" w:type="dxa"/>
          </w:tcPr>
          <w:p w:rsidR="00955702" w:rsidRPr="0007333D" w:rsidRDefault="00955702" w:rsidP="00E46942">
            <w:pPr>
              <w:spacing w:after="0" w:line="240" w:lineRule="auto"/>
              <w:rPr>
                <w:rFonts w:ascii="Times New Roman" w:eastAsia="Calibri" w:hAnsi="Times New Roman" w:cs="Times New Roman"/>
                <w:sz w:val="24"/>
                <w:szCs w:val="24"/>
                <w:lang w:eastAsia="en-US"/>
              </w:rPr>
            </w:pPr>
          </w:p>
        </w:tc>
      </w:tr>
      <w:tr w:rsidR="00C8326A" w:rsidRPr="0007333D" w:rsidTr="00C8326A">
        <w:tblPrEx>
          <w:tblLook w:val="04A0" w:firstRow="1" w:lastRow="0" w:firstColumn="1" w:lastColumn="0" w:noHBand="0" w:noVBand="1"/>
        </w:tblPrEx>
        <w:trPr>
          <w:trHeight w:val="341"/>
        </w:trPr>
        <w:tc>
          <w:tcPr>
            <w:tcW w:w="851" w:type="dxa"/>
          </w:tcPr>
          <w:p w:rsidR="00C8326A"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20</w:t>
            </w:r>
          </w:p>
        </w:tc>
        <w:tc>
          <w:tcPr>
            <w:tcW w:w="9639" w:type="dxa"/>
          </w:tcPr>
          <w:p w:rsidR="00C8326A" w:rsidRPr="0007333D" w:rsidRDefault="00C8326A"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Среда обитания и внешнее строение пресмыкающихся</w:t>
            </w:r>
          </w:p>
        </w:tc>
        <w:tc>
          <w:tcPr>
            <w:tcW w:w="1276" w:type="dxa"/>
          </w:tcPr>
          <w:p w:rsidR="00C8326A" w:rsidRPr="0007333D" w:rsidRDefault="00C8326A"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C8326A" w:rsidRPr="0007333D" w:rsidRDefault="00C8326A" w:rsidP="00E46942">
            <w:pPr>
              <w:spacing w:after="0" w:line="240" w:lineRule="auto"/>
              <w:jc w:val="center"/>
              <w:rPr>
                <w:rFonts w:ascii="Times New Roman" w:eastAsia="Calibri" w:hAnsi="Times New Roman" w:cs="Times New Roman"/>
                <w:b/>
                <w:sz w:val="24"/>
                <w:szCs w:val="24"/>
                <w:lang w:eastAsia="en-US"/>
              </w:rPr>
            </w:pPr>
            <w:r w:rsidRPr="0007333D">
              <w:rPr>
                <w:rFonts w:ascii="Times New Roman" w:eastAsia="Calibri" w:hAnsi="Times New Roman" w:cs="Times New Roman"/>
                <w:sz w:val="24"/>
                <w:szCs w:val="24"/>
                <w:lang w:eastAsia="en-US"/>
              </w:rPr>
              <w:t>15.11</w:t>
            </w:r>
          </w:p>
        </w:tc>
        <w:tc>
          <w:tcPr>
            <w:tcW w:w="1276" w:type="dxa"/>
          </w:tcPr>
          <w:p w:rsidR="00C8326A" w:rsidRPr="0007333D" w:rsidRDefault="00C8326A"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510B37" w:rsidRPr="0007333D" w:rsidRDefault="00510B37" w:rsidP="00510B37">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21</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Внутреннее строение </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C8326A"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17</w:t>
            </w:r>
            <w:r w:rsidR="00302468" w:rsidRPr="0007333D">
              <w:rPr>
                <w:rFonts w:ascii="Times New Roman" w:eastAsia="Calibri" w:hAnsi="Times New Roman" w:cs="Times New Roman"/>
                <w:sz w:val="24"/>
                <w:szCs w:val="24"/>
                <w:lang w:eastAsia="en-US"/>
              </w:rPr>
              <w:t>.11</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lastRenderedPageBreak/>
              <w:t>22</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Размножение и развитие пресмыкающихся</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C8326A"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22</w:t>
            </w:r>
            <w:r w:rsidR="00302468" w:rsidRPr="0007333D">
              <w:rPr>
                <w:rFonts w:ascii="Times New Roman" w:eastAsia="Calibri" w:hAnsi="Times New Roman" w:cs="Times New Roman"/>
                <w:sz w:val="24"/>
                <w:szCs w:val="24"/>
                <w:lang w:eastAsia="en-US"/>
              </w:rPr>
              <w:t>.11</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23</w:t>
            </w:r>
          </w:p>
        </w:tc>
        <w:tc>
          <w:tcPr>
            <w:tcW w:w="9639" w:type="dxa"/>
          </w:tcPr>
          <w:p w:rsidR="00302468" w:rsidRPr="0007333D" w:rsidRDefault="00B859B3"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Птицы – 13</w:t>
            </w:r>
            <w:r w:rsidR="00302468" w:rsidRPr="0007333D">
              <w:rPr>
                <w:rFonts w:ascii="Times New Roman" w:eastAsia="Calibri" w:hAnsi="Times New Roman" w:cs="Times New Roman"/>
                <w:sz w:val="24"/>
                <w:szCs w:val="24"/>
                <w:lang w:eastAsia="en-US"/>
              </w:rPr>
              <w:t xml:space="preserve"> часов</w:t>
            </w:r>
          </w:p>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Особенности внешнего строения птиц</w:t>
            </w:r>
          </w:p>
        </w:tc>
        <w:tc>
          <w:tcPr>
            <w:tcW w:w="1276" w:type="dxa"/>
          </w:tcPr>
          <w:p w:rsidR="00540016" w:rsidRPr="0007333D" w:rsidRDefault="00540016" w:rsidP="00E46942">
            <w:pPr>
              <w:spacing w:after="0" w:line="240" w:lineRule="auto"/>
              <w:jc w:val="center"/>
              <w:rPr>
                <w:rFonts w:ascii="Times New Roman" w:eastAsia="Calibri" w:hAnsi="Times New Roman" w:cs="Times New Roman"/>
                <w:sz w:val="24"/>
                <w:szCs w:val="24"/>
                <w:lang w:eastAsia="en-US"/>
              </w:rPr>
            </w:pPr>
          </w:p>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540016" w:rsidRPr="0007333D" w:rsidRDefault="00540016" w:rsidP="00E46942">
            <w:pPr>
              <w:spacing w:after="0" w:line="240" w:lineRule="auto"/>
              <w:jc w:val="center"/>
              <w:rPr>
                <w:rFonts w:ascii="Times New Roman" w:eastAsia="Calibri" w:hAnsi="Times New Roman" w:cs="Times New Roman"/>
                <w:sz w:val="24"/>
                <w:szCs w:val="24"/>
                <w:lang w:eastAsia="en-US"/>
              </w:rPr>
            </w:pPr>
          </w:p>
          <w:p w:rsidR="00302468" w:rsidRPr="0007333D" w:rsidRDefault="00C8326A"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24</w:t>
            </w:r>
            <w:r w:rsidR="00302468" w:rsidRPr="0007333D">
              <w:rPr>
                <w:rFonts w:ascii="Times New Roman" w:eastAsia="Calibri" w:hAnsi="Times New Roman" w:cs="Times New Roman"/>
                <w:sz w:val="24"/>
                <w:szCs w:val="24"/>
                <w:lang w:eastAsia="en-US"/>
              </w:rPr>
              <w:t>.11</w:t>
            </w:r>
          </w:p>
        </w:tc>
        <w:tc>
          <w:tcPr>
            <w:tcW w:w="1276" w:type="dxa"/>
          </w:tcPr>
          <w:p w:rsidR="004674B0" w:rsidRPr="0007333D" w:rsidRDefault="004674B0"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24</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Особенности скелета</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C8326A"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29</w:t>
            </w:r>
            <w:r w:rsidR="00302468" w:rsidRPr="0007333D">
              <w:rPr>
                <w:rFonts w:ascii="Times New Roman" w:eastAsia="Calibri" w:hAnsi="Times New Roman" w:cs="Times New Roman"/>
                <w:sz w:val="24"/>
                <w:szCs w:val="24"/>
                <w:lang w:eastAsia="en-US"/>
              </w:rPr>
              <w:t>.11</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25</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Особенности внутреннего строения</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C8326A" w:rsidP="00C8326A">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01.12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26</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Размножение и развитие птиц</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C8326A"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06</w:t>
            </w:r>
            <w:r w:rsidR="00302468" w:rsidRPr="0007333D">
              <w:rPr>
                <w:rFonts w:ascii="Times New Roman" w:eastAsia="Calibri" w:hAnsi="Times New Roman" w:cs="Times New Roman"/>
                <w:sz w:val="24"/>
                <w:szCs w:val="24"/>
                <w:lang w:eastAsia="en-US"/>
              </w:rPr>
              <w:t>.12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27</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Птицы, кормящиеся в воздухе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E103C"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08</w:t>
            </w:r>
            <w:r w:rsidR="00302468" w:rsidRPr="0007333D">
              <w:rPr>
                <w:rFonts w:ascii="Times New Roman" w:eastAsia="Calibri" w:hAnsi="Times New Roman" w:cs="Times New Roman"/>
                <w:sz w:val="24"/>
                <w:szCs w:val="24"/>
                <w:lang w:eastAsia="en-US"/>
              </w:rPr>
              <w:t>.12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28</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Птицы леса. Хищные птицы</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E103C"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13</w:t>
            </w:r>
            <w:r w:rsidR="00302468" w:rsidRPr="0007333D">
              <w:rPr>
                <w:rFonts w:ascii="Times New Roman" w:eastAsia="Calibri" w:hAnsi="Times New Roman" w:cs="Times New Roman"/>
                <w:sz w:val="24"/>
                <w:szCs w:val="24"/>
                <w:lang w:eastAsia="en-US"/>
              </w:rPr>
              <w:t>.12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29</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Птицы пресных водоемов</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E103C"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15</w:t>
            </w:r>
            <w:r w:rsidR="00302468" w:rsidRPr="0007333D">
              <w:rPr>
                <w:rFonts w:ascii="Times New Roman" w:eastAsia="Calibri" w:hAnsi="Times New Roman" w:cs="Times New Roman"/>
                <w:sz w:val="24"/>
                <w:szCs w:val="24"/>
                <w:lang w:eastAsia="en-US"/>
              </w:rPr>
              <w:t>.12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30</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Птицы, обитающие вблизи жилья человека</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E103C"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20</w:t>
            </w:r>
            <w:r w:rsidR="00302468" w:rsidRPr="0007333D">
              <w:rPr>
                <w:rFonts w:ascii="Times New Roman" w:eastAsia="Calibri" w:hAnsi="Times New Roman" w:cs="Times New Roman"/>
                <w:sz w:val="24"/>
                <w:szCs w:val="24"/>
                <w:lang w:eastAsia="en-US"/>
              </w:rPr>
              <w:t>.12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31</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Домашние куры</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E103C"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22</w:t>
            </w:r>
            <w:r w:rsidR="00302468" w:rsidRPr="0007333D">
              <w:rPr>
                <w:rFonts w:ascii="Times New Roman" w:eastAsia="Calibri" w:hAnsi="Times New Roman" w:cs="Times New Roman"/>
                <w:sz w:val="24"/>
                <w:szCs w:val="24"/>
                <w:lang w:eastAsia="en-US"/>
              </w:rPr>
              <w:t>.12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32</w:t>
            </w:r>
          </w:p>
          <w:p w:rsidR="006E103C" w:rsidRPr="0007333D" w:rsidRDefault="00A01B9D" w:rsidP="00A01B9D">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33</w:t>
            </w:r>
          </w:p>
        </w:tc>
        <w:tc>
          <w:tcPr>
            <w:tcW w:w="9639" w:type="dxa"/>
          </w:tcPr>
          <w:p w:rsidR="00766234"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Домашние гуси и утки</w:t>
            </w:r>
          </w:p>
        </w:tc>
        <w:tc>
          <w:tcPr>
            <w:tcW w:w="1276" w:type="dxa"/>
          </w:tcPr>
          <w:p w:rsidR="00302468" w:rsidRPr="0007333D" w:rsidRDefault="00302468" w:rsidP="00E46942">
            <w:pPr>
              <w:spacing w:after="0" w:line="240" w:lineRule="auto"/>
              <w:jc w:val="center"/>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1</w:t>
            </w:r>
          </w:p>
          <w:p w:rsidR="006E103C" w:rsidRPr="0007333D" w:rsidRDefault="006E103C"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b/>
                <w:sz w:val="24"/>
                <w:szCs w:val="24"/>
                <w:lang w:eastAsia="en-US"/>
              </w:rPr>
              <w:t>1</w:t>
            </w:r>
          </w:p>
        </w:tc>
        <w:tc>
          <w:tcPr>
            <w:tcW w:w="1701" w:type="dxa"/>
          </w:tcPr>
          <w:p w:rsidR="00766234" w:rsidRPr="0007333D" w:rsidRDefault="006E103C" w:rsidP="00892C4A">
            <w:pPr>
              <w:spacing w:after="0" w:line="240" w:lineRule="auto"/>
              <w:jc w:val="center"/>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27</w:t>
            </w:r>
            <w:r w:rsidR="00766234" w:rsidRPr="0007333D">
              <w:rPr>
                <w:rFonts w:ascii="Times New Roman" w:eastAsia="Calibri" w:hAnsi="Times New Roman" w:cs="Times New Roman"/>
                <w:b/>
                <w:sz w:val="24"/>
                <w:szCs w:val="24"/>
                <w:lang w:eastAsia="en-US"/>
              </w:rPr>
              <w:t>.12</w:t>
            </w:r>
          </w:p>
          <w:p w:rsidR="006E103C" w:rsidRPr="0007333D" w:rsidRDefault="006E103C" w:rsidP="00892C4A">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b/>
                <w:sz w:val="24"/>
                <w:szCs w:val="24"/>
                <w:lang w:eastAsia="en-US"/>
              </w:rPr>
              <w:t>27.12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B859B3">
        <w:tblPrEx>
          <w:tblLook w:val="04A0" w:firstRow="1" w:lastRow="0" w:firstColumn="1" w:lastColumn="0" w:noHBand="0" w:noVBand="1"/>
        </w:tblPrEx>
        <w:trPr>
          <w:trHeight w:val="285"/>
        </w:trPr>
        <w:tc>
          <w:tcPr>
            <w:tcW w:w="85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9639" w:type="dxa"/>
          </w:tcPr>
          <w:p w:rsidR="00892C4A" w:rsidRPr="0007333D" w:rsidRDefault="00511143"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w:t>
            </w:r>
            <w:r w:rsidR="00B859B3" w:rsidRPr="0007333D">
              <w:rPr>
                <w:rFonts w:ascii="Times New Roman" w:eastAsia="Calibri" w:hAnsi="Times New Roman" w:cs="Times New Roman"/>
                <w:sz w:val="24"/>
                <w:szCs w:val="24"/>
                <w:lang w:val="en-US" w:eastAsia="en-US"/>
              </w:rPr>
              <w:t>III</w:t>
            </w:r>
            <w:r w:rsidR="00B859B3" w:rsidRPr="0007333D">
              <w:rPr>
                <w:rFonts w:ascii="Times New Roman" w:eastAsia="Calibri" w:hAnsi="Times New Roman" w:cs="Times New Roman"/>
                <w:sz w:val="24"/>
                <w:szCs w:val="24"/>
                <w:lang w:eastAsia="en-US"/>
              </w:rPr>
              <w:t>- четверть -22 ч.</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70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B859B3" w:rsidRPr="0007333D" w:rsidTr="00356629">
        <w:tblPrEx>
          <w:tblLook w:val="04A0" w:firstRow="1" w:lastRow="0" w:firstColumn="1" w:lastColumn="0" w:noHBand="0" w:noVBand="1"/>
        </w:tblPrEx>
        <w:trPr>
          <w:trHeight w:val="270"/>
        </w:trPr>
        <w:tc>
          <w:tcPr>
            <w:tcW w:w="851" w:type="dxa"/>
          </w:tcPr>
          <w:p w:rsidR="00B859B3"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34</w:t>
            </w:r>
          </w:p>
        </w:tc>
        <w:tc>
          <w:tcPr>
            <w:tcW w:w="9639" w:type="dxa"/>
          </w:tcPr>
          <w:p w:rsidR="00B859B3" w:rsidRPr="0007333D" w:rsidRDefault="00B859B3"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Развитие птицеводства</w:t>
            </w:r>
          </w:p>
        </w:tc>
        <w:tc>
          <w:tcPr>
            <w:tcW w:w="1276" w:type="dxa"/>
          </w:tcPr>
          <w:p w:rsidR="00B859B3"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B859B3"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12.01</w:t>
            </w:r>
          </w:p>
        </w:tc>
        <w:tc>
          <w:tcPr>
            <w:tcW w:w="1276" w:type="dxa"/>
          </w:tcPr>
          <w:p w:rsidR="00B859B3" w:rsidRPr="0007333D" w:rsidRDefault="00B859B3"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35</w:t>
            </w:r>
          </w:p>
        </w:tc>
        <w:tc>
          <w:tcPr>
            <w:tcW w:w="9639" w:type="dxa"/>
          </w:tcPr>
          <w:p w:rsidR="00302468" w:rsidRPr="0007333D" w:rsidRDefault="009175D5"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Видео-</w:t>
            </w:r>
            <w:r w:rsidR="009846C6" w:rsidRPr="0007333D">
              <w:rPr>
                <w:rFonts w:ascii="Times New Roman" w:eastAsia="Calibri" w:hAnsi="Times New Roman" w:cs="Times New Roman"/>
                <w:sz w:val="24"/>
                <w:szCs w:val="24"/>
                <w:lang w:eastAsia="en-US"/>
              </w:rPr>
              <w:t>э</w:t>
            </w:r>
            <w:r w:rsidR="00302468" w:rsidRPr="0007333D">
              <w:rPr>
                <w:rFonts w:ascii="Times New Roman" w:eastAsia="Calibri" w:hAnsi="Times New Roman" w:cs="Times New Roman"/>
                <w:sz w:val="24"/>
                <w:szCs w:val="24"/>
                <w:lang w:eastAsia="en-US"/>
              </w:rPr>
              <w:t>кскурсия в лес, с целью наблюдения за жизнью диких птиц</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17</w:t>
            </w:r>
            <w:r w:rsidR="00302468" w:rsidRPr="0007333D">
              <w:rPr>
                <w:rFonts w:ascii="Times New Roman" w:eastAsia="Calibri" w:hAnsi="Times New Roman" w:cs="Times New Roman"/>
                <w:sz w:val="24"/>
                <w:szCs w:val="24"/>
                <w:lang w:eastAsia="en-US"/>
              </w:rPr>
              <w:t>.01</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10490" w:type="dxa"/>
            <w:gridSpan w:val="2"/>
          </w:tcPr>
          <w:p w:rsidR="00302468" w:rsidRPr="0007333D" w:rsidRDefault="00511143"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w:t>
            </w:r>
            <w:r w:rsidR="00302468" w:rsidRPr="0007333D">
              <w:rPr>
                <w:rFonts w:ascii="Times New Roman" w:eastAsia="Calibri" w:hAnsi="Times New Roman" w:cs="Times New Roman"/>
                <w:sz w:val="24"/>
                <w:szCs w:val="24"/>
                <w:lang w:eastAsia="en-US"/>
              </w:rPr>
              <w:t>Млекопитающие – 35 часов</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701"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36</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Внешнее строение млекопитающих</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19</w:t>
            </w:r>
            <w:r w:rsidR="00302468" w:rsidRPr="0007333D">
              <w:rPr>
                <w:rFonts w:ascii="Times New Roman" w:eastAsia="Calibri" w:hAnsi="Times New Roman" w:cs="Times New Roman"/>
                <w:sz w:val="24"/>
                <w:szCs w:val="24"/>
                <w:lang w:eastAsia="en-US"/>
              </w:rPr>
              <w:t>.01</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37</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Особенности скелета и нервной системы</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24</w:t>
            </w:r>
            <w:r w:rsidR="00302468" w:rsidRPr="0007333D">
              <w:rPr>
                <w:rFonts w:ascii="Times New Roman" w:eastAsia="Calibri" w:hAnsi="Times New Roman" w:cs="Times New Roman"/>
                <w:sz w:val="24"/>
                <w:szCs w:val="24"/>
                <w:lang w:eastAsia="en-US"/>
              </w:rPr>
              <w:t>.01</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38</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Внутреннее строение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26</w:t>
            </w:r>
            <w:r w:rsidR="00302468" w:rsidRPr="0007333D">
              <w:rPr>
                <w:rFonts w:ascii="Times New Roman" w:eastAsia="Calibri" w:hAnsi="Times New Roman" w:cs="Times New Roman"/>
                <w:sz w:val="24"/>
                <w:szCs w:val="24"/>
                <w:lang w:eastAsia="en-US"/>
              </w:rPr>
              <w:t>.01</w:t>
            </w:r>
          </w:p>
        </w:tc>
        <w:tc>
          <w:tcPr>
            <w:tcW w:w="1276" w:type="dxa"/>
          </w:tcPr>
          <w:p w:rsidR="00C57EC8" w:rsidRPr="0007333D" w:rsidRDefault="00C57EC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39</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Грызуны, значение в природе и жизни человека</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30</w:t>
            </w:r>
            <w:r w:rsidR="00302468" w:rsidRPr="0007333D">
              <w:rPr>
                <w:rFonts w:ascii="Times New Roman" w:eastAsia="Calibri" w:hAnsi="Times New Roman" w:cs="Times New Roman"/>
                <w:sz w:val="24"/>
                <w:szCs w:val="24"/>
                <w:lang w:eastAsia="en-US"/>
              </w:rPr>
              <w:t>.01</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40</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Зайцеобразные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02.02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41</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Разведение домашних кроликов</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07</w:t>
            </w:r>
            <w:r w:rsidR="00302468" w:rsidRPr="0007333D">
              <w:rPr>
                <w:rFonts w:ascii="Times New Roman" w:eastAsia="Calibri" w:hAnsi="Times New Roman" w:cs="Times New Roman"/>
                <w:sz w:val="24"/>
                <w:szCs w:val="24"/>
                <w:lang w:eastAsia="en-US"/>
              </w:rPr>
              <w:t>.02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42</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Хищные звери</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09</w:t>
            </w:r>
            <w:r w:rsidR="00302468" w:rsidRPr="0007333D">
              <w:rPr>
                <w:rFonts w:ascii="Times New Roman" w:eastAsia="Calibri" w:hAnsi="Times New Roman" w:cs="Times New Roman"/>
                <w:sz w:val="24"/>
                <w:szCs w:val="24"/>
                <w:lang w:eastAsia="en-US"/>
              </w:rPr>
              <w:t>.02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43</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Дикие пушные хищные звери</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14</w:t>
            </w:r>
            <w:r w:rsidR="00302468" w:rsidRPr="0007333D">
              <w:rPr>
                <w:rFonts w:ascii="Times New Roman" w:eastAsia="Calibri" w:hAnsi="Times New Roman" w:cs="Times New Roman"/>
                <w:sz w:val="24"/>
                <w:szCs w:val="24"/>
                <w:lang w:eastAsia="en-US"/>
              </w:rPr>
              <w:t>.02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44</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Разведение норки на звероферме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16</w:t>
            </w:r>
            <w:r w:rsidR="00302468" w:rsidRPr="0007333D">
              <w:rPr>
                <w:rFonts w:ascii="Times New Roman" w:eastAsia="Calibri" w:hAnsi="Times New Roman" w:cs="Times New Roman"/>
                <w:sz w:val="24"/>
                <w:szCs w:val="24"/>
                <w:lang w:eastAsia="en-US"/>
              </w:rPr>
              <w:t>.02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45</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Домашние хищные звери</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21</w:t>
            </w:r>
            <w:r w:rsidR="00302468" w:rsidRPr="0007333D">
              <w:rPr>
                <w:rFonts w:ascii="Times New Roman" w:eastAsia="Calibri" w:hAnsi="Times New Roman" w:cs="Times New Roman"/>
                <w:sz w:val="24"/>
                <w:szCs w:val="24"/>
                <w:lang w:eastAsia="en-US"/>
              </w:rPr>
              <w:t>.02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46</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Ластоногие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28</w:t>
            </w:r>
            <w:r w:rsidR="00302468" w:rsidRPr="0007333D">
              <w:rPr>
                <w:rFonts w:ascii="Times New Roman" w:eastAsia="Calibri" w:hAnsi="Times New Roman" w:cs="Times New Roman"/>
                <w:sz w:val="24"/>
                <w:szCs w:val="24"/>
                <w:lang w:eastAsia="en-US"/>
              </w:rPr>
              <w:t>.02</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47</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Китообразные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02.03</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48</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Парнокопытные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07.03</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49</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Непарнокопытные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09</w:t>
            </w:r>
            <w:r w:rsidR="00302468" w:rsidRPr="0007333D">
              <w:rPr>
                <w:rFonts w:ascii="Times New Roman" w:eastAsia="Calibri" w:hAnsi="Times New Roman" w:cs="Times New Roman"/>
                <w:sz w:val="24"/>
                <w:szCs w:val="24"/>
                <w:lang w:eastAsia="en-US"/>
              </w:rPr>
              <w:t>.03</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50</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Приматы</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14</w:t>
            </w:r>
            <w:r w:rsidR="00302468" w:rsidRPr="0007333D">
              <w:rPr>
                <w:rFonts w:ascii="Times New Roman" w:eastAsia="Calibri" w:hAnsi="Times New Roman" w:cs="Times New Roman"/>
                <w:sz w:val="24"/>
                <w:szCs w:val="24"/>
                <w:lang w:eastAsia="en-US"/>
              </w:rPr>
              <w:t>.03</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51</w:t>
            </w:r>
          </w:p>
          <w:p w:rsidR="00B859B3"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lastRenderedPageBreak/>
              <w:t>52</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lastRenderedPageBreak/>
              <w:t>Повторение темы (оформление реферата на тему «Дикие животные»)</w:t>
            </w:r>
          </w:p>
        </w:tc>
        <w:tc>
          <w:tcPr>
            <w:tcW w:w="1276" w:type="dxa"/>
          </w:tcPr>
          <w:p w:rsidR="00302468" w:rsidRPr="0007333D" w:rsidRDefault="00302468" w:rsidP="00E46942">
            <w:pPr>
              <w:spacing w:after="0" w:line="240" w:lineRule="auto"/>
              <w:jc w:val="center"/>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1</w:t>
            </w:r>
          </w:p>
          <w:p w:rsidR="00B859B3" w:rsidRPr="0007333D" w:rsidRDefault="00B859B3"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b/>
                <w:sz w:val="24"/>
                <w:szCs w:val="24"/>
                <w:lang w:eastAsia="en-US"/>
              </w:rPr>
              <w:lastRenderedPageBreak/>
              <w:t>1</w:t>
            </w:r>
          </w:p>
        </w:tc>
        <w:tc>
          <w:tcPr>
            <w:tcW w:w="1701" w:type="dxa"/>
          </w:tcPr>
          <w:p w:rsidR="00302468" w:rsidRPr="0007333D" w:rsidRDefault="00510B37" w:rsidP="00E46942">
            <w:pPr>
              <w:spacing w:after="0" w:line="240" w:lineRule="auto"/>
              <w:jc w:val="center"/>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lastRenderedPageBreak/>
              <w:t>16</w:t>
            </w:r>
            <w:r w:rsidR="00302468" w:rsidRPr="0007333D">
              <w:rPr>
                <w:rFonts w:ascii="Times New Roman" w:eastAsia="Calibri" w:hAnsi="Times New Roman" w:cs="Times New Roman"/>
                <w:b/>
                <w:sz w:val="24"/>
                <w:szCs w:val="24"/>
                <w:lang w:eastAsia="en-US"/>
              </w:rPr>
              <w:t>.03</w:t>
            </w:r>
          </w:p>
          <w:p w:rsidR="00510B37"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b/>
                <w:sz w:val="24"/>
                <w:szCs w:val="24"/>
                <w:lang w:eastAsia="en-US"/>
              </w:rPr>
              <w:lastRenderedPageBreak/>
              <w:t>16.03</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lastRenderedPageBreak/>
              <w:t>53</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roofErr w:type="gramStart"/>
            <w:r w:rsidRPr="0007333D">
              <w:rPr>
                <w:rFonts w:ascii="Times New Roman" w:eastAsia="Calibri" w:hAnsi="Times New Roman" w:cs="Times New Roman"/>
                <w:sz w:val="24"/>
                <w:szCs w:val="24"/>
                <w:lang w:eastAsia="en-US"/>
              </w:rPr>
              <w:t>С</w:t>
            </w:r>
            <w:proofErr w:type="gramEnd"/>
            <w:r w:rsidRPr="0007333D">
              <w:rPr>
                <w:rFonts w:ascii="Times New Roman" w:eastAsia="Calibri" w:hAnsi="Times New Roman" w:cs="Times New Roman"/>
                <w:sz w:val="24"/>
                <w:szCs w:val="24"/>
                <w:lang w:eastAsia="en-US"/>
              </w:rPr>
              <w:t>/хозяйственные животные. Корова, породы коров</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21</w:t>
            </w:r>
            <w:r w:rsidR="00766234" w:rsidRPr="0007333D">
              <w:rPr>
                <w:rFonts w:ascii="Times New Roman" w:eastAsia="Calibri" w:hAnsi="Times New Roman" w:cs="Times New Roman"/>
                <w:sz w:val="24"/>
                <w:szCs w:val="24"/>
                <w:lang w:eastAsia="en-US"/>
              </w:rPr>
              <w:t>.03</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510B37" w:rsidRPr="0007333D" w:rsidTr="00511143">
        <w:tblPrEx>
          <w:tblLook w:val="04A0" w:firstRow="1" w:lastRow="0" w:firstColumn="1" w:lastColumn="0" w:noHBand="0" w:noVBand="1"/>
        </w:tblPrEx>
        <w:trPr>
          <w:trHeight w:val="711"/>
        </w:trPr>
        <w:tc>
          <w:tcPr>
            <w:tcW w:w="851" w:type="dxa"/>
          </w:tcPr>
          <w:p w:rsidR="00510B37" w:rsidRPr="0007333D" w:rsidRDefault="00A01B9D" w:rsidP="00B859B3">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54</w:t>
            </w:r>
          </w:p>
          <w:p w:rsidR="00510B37"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55</w:t>
            </w:r>
          </w:p>
        </w:tc>
        <w:tc>
          <w:tcPr>
            <w:tcW w:w="9639" w:type="dxa"/>
          </w:tcPr>
          <w:p w:rsidR="00510B37" w:rsidRPr="0007333D" w:rsidRDefault="00510B37"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Содержание коров на фермах. Выращивание телят</w:t>
            </w:r>
          </w:p>
          <w:p w:rsidR="00510B37" w:rsidRPr="0007333D" w:rsidRDefault="00510B37"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Овцы</w:t>
            </w:r>
          </w:p>
        </w:tc>
        <w:tc>
          <w:tcPr>
            <w:tcW w:w="1276" w:type="dxa"/>
          </w:tcPr>
          <w:p w:rsidR="00510B37" w:rsidRPr="0007333D" w:rsidRDefault="00510B37" w:rsidP="00B859B3">
            <w:pPr>
              <w:spacing w:after="0" w:line="240" w:lineRule="auto"/>
              <w:jc w:val="center"/>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1</w:t>
            </w:r>
          </w:p>
          <w:p w:rsidR="00510B37"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b/>
                <w:sz w:val="24"/>
                <w:szCs w:val="24"/>
                <w:lang w:eastAsia="en-US"/>
              </w:rPr>
              <w:t>1</w:t>
            </w:r>
          </w:p>
        </w:tc>
        <w:tc>
          <w:tcPr>
            <w:tcW w:w="1701" w:type="dxa"/>
          </w:tcPr>
          <w:p w:rsidR="00510B37" w:rsidRPr="0007333D" w:rsidRDefault="00510B37" w:rsidP="00E46942">
            <w:pPr>
              <w:spacing w:after="0" w:line="240" w:lineRule="auto"/>
              <w:jc w:val="center"/>
              <w:rPr>
                <w:rFonts w:ascii="Times New Roman" w:eastAsia="Calibri" w:hAnsi="Times New Roman" w:cs="Times New Roman"/>
                <w:b/>
                <w:sz w:val="24"/>
                <w:szCs w:val="24"/>
                <w:lang w:eastAsia="en-US"/>
              </w:rPr>
            </w:pPr>
            <w:r w:rsidRPr="0007333D">
              <w:rPr>
                <w:rFonts w:ascii="Times New Roman" w:eastAsia="Calibri" w:hAnsi="Times New Roman" w:cs="Times New Roman"/>
                <w:b/>
                <w:sz w:val="24"/>
                <w:szCs w:val="24"/>
                <w:lang w:eastAsia="en-US"/>
              </w:rPr>
              <w:t>23.03</w:t>
            </w:r>
          </w:p>
          <w:p w:rsidR="00510B37" w:rsidRPr="0007333D" w:rsidRDefault="00510B37"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b/>
                <w:sz w:val="24"/>
                <w:szCs w:val="24"/>
                <w:lang w:eastAsia="en-US"/>
              </w:rPr>
              <w:t>23.03</w:t>
            </w:r>
          </w:p>
        </w:tc>
        <w:tc>
          <w:tcPr>
            <w:tcW w:w="1276" w:type="dxa"/>
          </w:tcPr>
          <w:p w:rsidR="00510B37" w:rsidRPr="0007333D" w:rsidRDefault="00510B37" w:rsidP="00E46942">
            <w:pPr>
              <w:spacing w:after="0" w:line="240" w:lineRule="auto"/>
              <w:rPr>
                <w:rFonts w:ascii="Times New Roman" w:eastAsia="Calibri" w:hAnsi="Times New Roman" w:cs="Times New Roman"/>
                <w:sz w:val="24"/>
                <w:szCs w:val="24"/>
                <w:lang w:eastAsia="en-US"/>
              </w:rPr>
            </w:pPr>
          </w:p>
        </w:tc>
      </w:tr>
      <w:tr w:rsidR="009175D5" w:rsidRPr="0007333D" w:rsidTr="00356629">
        <w:tblPrEx>
          <w:tblLook w:val="04A0" w:firstRow="1" w:lastRow="0" w:firstColumn="1" w:lastColumn="0" w:noHBand="0" w:noVBand="1"/>
        </w:tblPrEx>
        <w:trPr>
          <w:trHeight w:val="252"/>
        </w:trPr>
        <w:tc>
          <w:tcPr>
            <w:tcW w:w="851" w:type="dxa"/>
          </w:tcPr>
          <w:p w:rsidR="009175D5" w:rsidRPr="0007333D" w:rsidRDefault="009175D5" w:rsidP="00E46942">
            <w:pPr>
              <w:spacing w:after="0" w:line="240" w:lineRule="auto"/>
              <w:jc w:val="center"/>
              <w:rPr>
                <w:rFonts w:ascii="Times New Roman" w:eastAsia="Calibri" w:hAnsi="Times New Roman" w:cs="Times New Roman"/>
                <w:sz w:val="24"/>
                <w:szCs w:val="24"/>
                <w:lang w:eastAsia="en-US"/>
              </w:rPr>
            </w:pPr>
          </w:p>
        </w:tc>
        <w:tc>
          <w:tcPr>
            <w:tcW w:w="9639" w:type="dxa"/>
          </w:tcPr>
          <w:p w:rsidR="009175D5" w:rsidRPr="0007333D" w:rsidRDefault="00511143"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w:t>
            </w:r>
            <w:r w:rsidR="009175D5" w:rsidRPr="0007333D">
              <w:rPr>
                <w:rFonts w:ascii="Times New Roman" w:eastAsia="Calibri" w:hAnsi="Times New Roman" w:cs="Times New Roman"/>
                <w:sz w:val="24"/>
                <w:szCs w:val="24"/>
                <w:lang w:val="en-US" w:eastAsia="en-US"/>
              </w:rPr>
              <w:t>IV</w:t>
            </w:r>
            <w:r w:rsidR="009175D5" w:rsidRPr="0007333D">
              <w:rPr>
                <w:rFonts w:ascii="Times New Roman" w:eastAsia="Calibri" w:hAnsi="Times New Roman" w:cs="Times New Roman"/>
                <w:sz w:val="24"/>
                <w:szCs w:val="24"/>
                <w:lang w:eastAsia="en-US"/>
              </w:rPr>
              <w:t>– четверть</w:t>
            </w:r>
            <w:r w:rsidR="00085D56" w:rsidRPr="0007333D">
              <w:rPr>
                <w:rFonts w:ascii="Times New Roman" w:eastAsia="Calibri" w:hAnsi="Times New Roman" w:cs="Times New Roman"/>
                <w:sz w:val="24"/>
                <w:szCs w:val="24"/>
                <w:lang w:eastAsia="en-US"/>
              </w:rPr>
              <w:t xml:space="preserve"> 15</w:t>
            </w:r>
            <w:r w:rsidRPr="0007333D">
              <w:rPr>
                <w:rFonts w:ascii="Times New Roman" w:eastAsia="Calibri" w:hAnsi="Times New Roman" w:cs="Times New Roman"/>
                <w:sz w:val="24"/>
                <w:szCs w:val="24"/>
                <w:lang w:eastAsia="en-US"/>
              </w:rPr>
              <w:t xml:space="preserve"> </w:t>
            </w:r>
            <w:r w:rsidR="009175D5" w:rsidRPr="0007333D">
              <w:rPr>
                <w:rFonts w:ascii="Times New Roman" w:eastAsia="Calibri" w:hAnsi="Times New Roman" w:cs="Times New Roman"/>
                <w:sz w:val="24"/>
                <w:szCs w:val="24"/>
                <w:lang w:eastAsia="en-US"/>
              </w:rPr>
              <w:t>ч.</w:t>
            </w:r>
          </w:p>
        </w:tc>
        <w:tc>
          <w:tcPr>
            <w:tcW w:w="1276" w:type="dxa"/>
          </w:tcPr>
          <w:p w:rsidR="009175D5" w:rsidRPr="0007333D" w:rsidRDefault="009175D5" w:rsidP="00E46942">
            <w:pPr>
              <w:spacing w:after="0" w:line="240" w:lineRule="auto"/>
              <w:jc w:val="center"/>
              <w:rPr>
                <w:rFonts w:ascii="Times New Roman" w:eastAsia="Calibri" w:hAnsi="Times New Roman" w:cs="Times New Roman"/>
                <w:sz w:val="24"/>
                <w:szCs w:val="24"/>
                <w:lang w:eastAsia="en-US"/>
              </w:rPr>
            </w:pPr>
          </w:p>
        </w:tc>
        <w:tc>
          <w:tcPr>
            <w:tcW w:w="1701" w:type="dxa"/>
          </w:tcPr>
          <w:p w:rsidR="009175D5" w:rsidRPr="0007333D" w:rsidRDefault="009175D5" w:rsidP="00E46942">
            <w:pPr>
              <w:spacing w:after="0" w:line="240" w:lineRule="auto"/>
              <w:jc w:val="center"/>
              <w:rPr>
                <w:rFonts w:ascii="Times New Roman" w:eastAsia="Calibri" w:hAnsi="Times New Roman" w:cs="Times New Roman"/>
                <w:b/>
                <w:sz w:val="24"/>
                <w:szCs w:val="24"/>
                <w:lang w:eastAsia="en-US"/>
              </w:rPr>
            </w:pPr>
          </w:p>
        </w:tc>
        <w:tc>
          <w:tcPr>
            <w:tcW w:w="1276" w:type="dxa"/>
          </w:tcPr>
          <w:p w:rsidR="009175D5" w:rsidRPr="0007333D" w:rsidRDefault="009175D5" w:rsidP="00E46942">
            <w:pPr>
              <w:spacing w:after="0" w:line="240" w:lineRule="auto"/>
              <w:rPr>
                <w:rFonts w:ascii="Times New Roman" w:eastAsia="Calibri" w:hAnsi="Times New Roman" w:cs="Times New Roman"/>
                <w:sz w:val="24"/>
                <w:szCs w:val="24"/>
                <w:lang w:eastAsia="en-US"/>
              </w:rPr>
            </w:pPr>
          </w:p>
        </w:tc>
      </w:tr>
      <w:tr w:rsidR="00540016" w:rsidRPr="0007333D" w:rsidTr="00E46942">
        <w:tblPrEx>
          <w:tblLook w:val="04A0" w:firstRow="1" w:lastRow="0" w:firstColumn="1" w:lastColumn="0" w:noHBand="0" w:noVBand="1"/>
        </w:tblPrEx>
        <w:trPr>
          <w:trHeight w:val="221"/>
        </w:trPr>
        <w:tc>
          <w:tcPr>
            <w:tcW w:w="851" w:type="dxa"/>
          </w:tcPr>
          <w:p w:rsidR="00540016" w:rsidRPr="0007333D" w:rsidRDefault="00A01B9D"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56</w:t>
            </w:r>
          </w:p>
        </w:tc>
        <w:tc>
          <w:tcPr>
            <w:tcW w:w="9639" w:type="dxa"/>
          </w:tcPr>
          <w:p w:rsidR="00540016" w:rsidRPr="0007333D" w:rsidRDefault="00540016"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Породы овец</w:t>
            </w:r>
          </w:p>
        </w:tc>
        <w:tc>
          <w:tcPr>
            <w:tcW w:w="1276" w:type="dxa"/>
          </w:tcPr>
          <w:p w:rsidR="00540016" w:rsidRPr="0007333D" w:rsidRDefault="00540016"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540016"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06.04</w:t>
            </w:r>
          </w:p>
        </w:tc>
        <w:tc>
          <w:tcPr>
            <w:tcW w:w="1276" w:type="dxa"/>
          </w:tcPr>
          <w:p w:rsidR="00540016" w:rsidRPr="0007333D" w:rsidRDefault="00540016" w:rsidP="00E46942">
            <w:pPr>
              <w:spacing w:after="0" w:line="240" w:lineRule="auto"/>
              <w:rPr>
                <w:rFonts w:ascii="Times New Roman" w:eastAsia="Calibri" w:hAnsi="Times New Roman" w:cs="Times New Roman"/>
                <w:sz w:val="24"/>
                <w:szCs w:val="24"/>
                <w:lang w:eastAsia="en-US"/>
              </w:rPr>
            </w:pPr>
          </w:p>
        </w:tc>
      </w:tr>
      <w:tr w:rsidR="00302468" w:rsidRPr="0007333D" w:rsidTr="00E46942">
        <w:tblPrEx>
          <w:tblLook w:val="04A0" w:firstRow="1" w:lastRow="0" w:firstColumn="1" w:lastColumn="0" w:noHBand="0" w:noVBand="1"/>
        </w:tblPrEx>
        <w:trPr>
          <w:trHeight w:val="270"/>
        </w:trPr>
        <w:tc>
          <w:tcPr>
            <w:tcW w:w="851" w:type="dxa"/>
          </w:tcPr>
          <w:p w:rsidR="00302468"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57</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Содержание овец и выращивание ягнят</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11</w:t>
            </w:r>
            <w:r w:rsidR="0056618D" w:rsidRPr="0007333D">
              <w:rPr>
                <w:rFonts w:ascii="Times New Roman" w:eastAsia="Calibri" w:hAnsi="Times New Roman" w:cs="Times New Roman"/>
                <w:sz w:val="24"/>
                <w:szCs w:val="24"/>
                <w:lang w:eastAsia="en-US"/>
              </w:rPr>
              <w:t>.04</w:t>
            </w:r>
          </w:p>
        </w:tc>
        <w:tc>
          <w:tcPr>
            <w:tcW w:w="1276" w:type="dxa"/>
          </w:tcPr>
          <w:p w:rsidR="00352F22" w:rsidRPr="0007333D" w:rsidRDefault="00352F22" w:rsidP="00E46942">
            <w:pPr>
              <w:spacing w:after="0" w:line="240" w:lineRule="auto"/>
              <w:rPr>
                <w:rFonts w:ascii="Times New Roman" w:eastAsia="Calibri" w:hAnsi="Times New Roman" w:cs="Times New Roman"/>
                <w:sz w:val="24"/>
                <w:szCs w:val="24"/>
                <w:lang w:eastAsia="en-US"/>
              </w:rPr>
            </w:pPr>
          </w:p>
        </w:tc>
      </w:tr>
      <w:tr w:rsidR="00302468" w:rsidRPr="0007333D" w:rsidTr="00511678">
        <w:tblPrEx>
          <w:tblLook w:val="04A0" w:firstRow="1" w:lastRow="0" w:firstColumn="1" w:lastColumn="0" w:noHBand="0" w:noVBand="1"/>
        </w:tblPrEx>
        <w:trPr>
          <w:trHeight w:val="268"/>
        </w:trPr>
        <w:tc>
          <w:tcPr>
            <w:tcW w:w="851" w:type="dxa"/>
          </w:tcPr>
          <w:p w:rsidR="00302468"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58</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Верблюды</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13</w:t>
            </w:r>
            <w:r w:rsidR="0056618D" w:rsidRPr="0007333D">
              <w:rPr>
                <w:rFonts w:ascii="Times New Roman" w:eastAsia="Calibri" w:hAnsi="Times New Roman" w:cs="Times New Roman"/>
                <w:sz w:val="24"/>
                <w:szCs w:val="24"/>
                <w:lang w:eastAsia="en-US"/>
              </w:rPr>
              <w:t>.04</w:t>
            </w:r>
          </w:p>
        </w:tc>
        <w:tc>
          <w:tcPr>
            <w:tcW w:w="1276" w:type="dxa"/>
          </w:tcPr>
          <w:p w:rsidR="00C57EC8" w:rsidRPr="0007333D" w:rsidRDefault="00C57EC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59</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Северные олени</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18</w:t>
            </w:r>
            <w:r w:rsidR="00302468" w:rsidRPr="0007333D">
              <w:rPr>
                <w:rFonts w:ascii="Times New Roman" w:eastAsia="Calibri" w:hAnsi="Times New Roman" w:cs="Times New Roman"/>
                <w:sz w:val="24"/>
                <w:szCs w:val="24"/>
                <w:lang w:eastAsia="en-US"/>
              </w:rPr>
              <w:t>.04</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60</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Домашние свиньи</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20</w:t>
            </w:r>
            <w:r w:rsidR="00302468" w:rsidRPr="0007333D">
              <w:rPr>
                <w:rFonts w:ascii="Times New Roman" w:eastAsia="Calibri" w:hAnsi="Times New Roman" w:cs="Times New Roman"/>
                <w:sz w:val="24"/>
                <w:szCs w:val="24"/>
                <w:lang w:eastAsia="en-US"/>
              </w:rPr>
              <w:t>.04</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61</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Содержание свиней на свинофермах</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25</w:t>
            </w:r>
            <w:r w:rsidR="00302468" w:rsidRPr="0007333D">
              <w:rPr>
                <w:rFonts w:ascii="Times New Roman" w:eastAsia="Calibri" w:hAnsi="Times New Roman" w:cs="Times New Roman"/>
                <w:sz w:val="24"/>
                <w:szCs w:val="24"/>
                <w:lang w:eastAsia="en-US"/>
              </w:rPr>
              <w:t>.04</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62</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Выращивание поросят</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302468" w:rsidP="00E46942">
            <w:pPr>
              <w:spacing w:after="0" w:line="240" w:lineRule="auto"/>
              <w:jc w:val="center"/>
              <w:rPr>
                <w:rFonts w:ascii="Times New Roman" w:eastAsia="Calibri" w:hAnsi="Times New Roman" w:cs="Times New Roman"/>
                <w:sz w:val="24"/>
                <w:szCs w:val="24"/>
                <w:lang w:val="en-US" w:eastAsia="en-US"/>
              </w:rPr>
            </w:pPr>
            <w:r w:rsidRPr="0007333D">
              <w:rPr>
                <w:rFonts w:ascii="Times New Roman" w:eastAsia="Calibri" w:hAnsi="Times New Roman" w:cs="Times New Roman"/>
                <w:sz w:val="24"/>
                <w:szCs w:val="24"/>
                <w:lang w:val="en-US" w:eastAsia="en-US"/>
              </w:rPr>
              <w:t>2</w:t>
            </w:r>
            <w:r w:rsidR="00676D91" w:rsidRPr="0007333D">
              <w:rPr>
                <w:rFonts w:ascii="Times New Roman" w:eastAsia="Calibri" w:hAnsi="Times New Roman" w:cs="Times New Roman"/>
                <w:sz w:val="24"/>
                <w:szCs w:val="24"/>
                <w:lang w:eastAsia="en-US"/>
              </w:rPr>
              <w:t>7</w:t>
            </w:r>
            <w:r w:rsidRPr="0007333D">
              <w:rPr>
                <w:rFonts w:ascii="Times New Roman" w:eastAsia="Calibri" w:hAnsi="Times New Roman" w:cs="Times New Roman"/>
                <w:sz w:val="24"/>
                <w:szCs w:val="24"/>
                <w:lang w:val="en-US" w:eastAsia="en-US"/>
              </w:rPr>
              <w:t>/04</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356629">
        <w:tblPrEx>
          <w:tblLook w:val="04A0" w:firstRow="1" w:lastRow="0" w:firstColumn="1" w:lastColumn="0" w:noHBand="0" w:noVBand="1"/>
        </w:tblPrEx>
        <w:tc>
          <w:tcPr>
            <w:tcW w:w="851" w:type="dxa"/>
          </w:tcPr>
          <w:p w:rsidR="00302468"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63</w:t>
            </w:r>
          </w:p>
        </w:tc>
        <w:tc>
          <w:tcPr>
            <w:tcW w:w="9639"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Домашние лошади</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76D91" w:rsidP="009846C6">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02.05</w:t>
            </w: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tc>
      </w:tr>
      <w:tr w:rsidR="00302468" w:rsidRPr="0007333D" w:rsidTr="00085D56">
        <w:tblPrEx>
          <w:tblLook w:val="04A0" w:firstRow="1" w:lastRow="0" w:firstColumn="1" w:lastColumn="0" w:noHBand="0" w:noVBand="1"/>
        </w:tblPrEx>
        <w:trPr>
          <w:trHeight w:val="1241"/>
        </w:trPr>
        <w:tc>
          <w:tcPr>
            <w:tcW w:w="851" w:type="dxa"/>
          </w:tcPr>
          <w:p w:rsidR="00302468"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64</w:t>
            </w:r>
          </w:p>
          <w:p w:rsidR="0056618D"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65</w:t>
            </w:r>
          </w:p>
          <w:p w:rsidR="00766234" w:rsidRPr="0007333D" w:rsidRDefault="00C467D2"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66</w:t>
            </w:r>
          </w:p>
          <w:p w:rsidR="009846C6"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67</w:t>
            </w:r>
          </w:p>
        </w:tc>
        <w:tc>
          <w:tcPr>
            <w:tcW w:w="9639" w:type="dxa"/>
          </w:tcPr>
          <w:p w:rsidR="00084774" w:rsidRPr="0007333D" w:rsidRDefault="00084774"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Содержание лошадей.</w:t>
            </w:r>
          </w:p>
          <w:p w:rsidR="00302468" w:rsidRPr="0007333D" w:rsidRDefault="00084774"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В</w:t>
            </w:r>
            <w:r w:rsidR="00302468" w:rsidRPr="0007333D">
              <w:rPr>
                <w:rFonts w:ascii="Times New Roman" w:eastAsia="Calibri" w:hAnsi="Times New Roman" w:cs="Times New Roman"/>
                <w:sz w:val="24"/>
                <w:szCs w:val="24"/>
                <w:lang w:eastAsia="en-US"/>
              </w:rPr>
              <w:t>ыращивание жеребят</w:t>
            </w:r>
          </w:p>
          <w:p w:rsidR="0056618D" w:rsidRPr="0007333D" w:rsidRDefault="0056618D"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Оформление альбома</w:t>
            </w:r>
            <w:r w:rsidR="00084774" w:rsidRPr="0007333D">
              <w:rPr>
                <w:rFonts w:ascii="Times New Roman" w:eastAsia="Calibri" w:hAnsi="Times New Roman" w:cs="Times New Roman"/>
                <w:sz w:val="24"/>
                <w:szCs w:val="24"/>
                <w:lang w:eastAsia="en-US"/>
              </w:rPr>
              <w:t>, реферата</w:t>
            </w:r>
            <w:r w:rsidRPr="0007333D">
              <w:rPr>
                <w:rFonts w:ascii="Times New Roman" w:eastAsia="Calibri" w:hAnsi="Times New Roman" w:cs="Times New Roman"/>
                <w:sz w:val="24"/>
                <w:szCs w:val="24"/>
                <w:lang w:eastAsia="en-US"/>
              </w:rPr>
              <w:t xml:space="preserve"> «Домашние животные»</w:t>
            </w:r>
          </w:p>
        </w:tc>
        <w:tc>
          <w:tcPr>
            <w:tcW w:w="1276" w:type="dxa"/>
          </w:tcPr>
          <w:p w:rsidR="00302468" w:rsidRPr="0007333D" w:rsidRDefault="00302468"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p w:rsidR="00766234" w:rsidRPr="0007333D" w:rsidRDefault="00084774"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p w:rsidR="00084774"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p w:rsidR="00676D91"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tcPr>
          <w:p w:rsidR="00302468"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04.05</w:t>
            </w:r>
          </w:p>
          <w:p w:rsidR="001B2D26"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11.05</w:t>
            </w:r>
          </w:p>
          <w:p w:rsidR="00511A76"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16</w:t>
            </w:r>
            <w:r w:rsidR="00511A76" w:rsidRPr="0007333D">
              <w:rPr>
                <w:rFonts w:ascii="Times New Roman" w:eastAsia="Calibri" w:hAnsi="Times New Roman" w:cs="Times New Roman"/>
                <w:sz w:val="24"/>
                <w:szCs w:val="24"/>
                <w:lang w:eastAsia="en-US"/>
              </w:rPr>
              <w:t>.05</w:t>
            </w:r>
          </w:p>
          <w:p w:rsidR="00D87BCD" w:rsidRPr="0007333D" w:rsidRDefault="00676D91" w:rsidP="00D87BCD">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18</w:t>
            </w:r>
            <w:r w:rsidR="00D87BCD" w:rsidRPr="0007333D">
              <w:rPr>
                <w:rFonts w:ascii="Times New Roman" w:eastAsia="Calibri" w:hAnsi="Times New Roman" w:cs="Times New Roman"/>
                <w:sz w:val="24"/>
                <w:szCs w:val="24"/>
                <w:lang w:eastAsia="en-US"/>
              </w:rPr>
              <w:t xml:space="preserve">.05 </w:t>
            </w:r>
          </w:p>
          <w:p w:rsidR="00D87BCD" w:rsidRPr="0007333D" w:rsidRDefault="00D87BCD" w:rsidP="00E46942">
            <w:pPr>
              <w:spacing w:after="0" w:line="240" w:lineRule="auto"/>
              <w:jc w:val="center"/>
              <w:rPr>
                <w:rFonts w:ascii="Times New Roman" w:eastAsia="Calibri" w:hAnsi="Times New Roman" w:cs="Times New Roman"/>
                <w:sz w:val="24"/>
                <w:szCs w:val="24"/>
                <w:lang w:eastAsia="en-US"/>
              </w:rPr>
            </w:pPr>
          </w:p>
        </w:tc>
        <w:tc>
          <w:tcPr>
            <w:tcW w:w="1276" w:type="dxa"/>
          </w:tcPr>
          <w:p w:rsidR="00302468" w:rsidRPr="0007333D" w:rsidRDefault="00302468" w:rsidP="00E46942">
            <w:pPr>
              <w:spacing w:after="0" w:line="240" w:lineRule="auto"/>
              <w:rPr>
                <w:rFonts w:ascii="Times New Roman" w:eastAsia="Calibri" w:hAnsi="Times New Roman" w:cs="Times New Roman"/>
                <w:sz w:val="24"/>
                <w:szCs w:val="24"/>
                <w:lang w:eastAsia="en-US"/>
              </w:rPr>
            </w:pPr>
          </w:p>
          <w:p w:rsidR="00F31CA9" w:rsidRPr="0007333D" w:rsidRDefault="00F31CA9" w:rsidP="00E46942">
            <w:pPr>
              <w:spacing w:after="0" w:line="240" w:lineRule="auto"/>
              <w:rPr>
                <w:rFonts w:ascii="Times New Roman" w:eastAsia="Calibri" w:hAnsi="Times New Roman" w:cs="Times New Roman"/>
                <w:sz w:val="24"/>
                <w:szCs w:val="24"/>
                <w:lang w:eastAsia="en-US"/>
              </w:rPr>
            </w:pPr>
          </w:p>
          <w:p w:rsidR="00F31CA9" w:rsidRPr="0007333D" w:rsidRDefault="00911F4A"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w:t>
            </w:r>
          </w:p>
        </w:tc>
      </w:tr>
      <w:tr w:rsidR="00676D91" w:rsidRPr="0007333D" w:rsidTr="00511143">
        <w:tblPrEx>
          <w:tblLook w:val="04A0" w:firstRow="1" w:lastRow="0" w:firstColumn="1" w:lastColumn="0" w:noHBand="0" w:noVBand="1"/>
        </w:tblPrEx>
        <w:trPr>
          <w:trHeight w:val="552"/>
        </w:trPr>
        <w:tc>
          <w:tcPr>
            <w:tcW w:w="851" w:type="dxa"/>
            <w:vMerge w:val="restart"/>
            <w:tcBorders>
              <w:bottom w:val="single" w:sz="4" w:space="0" w:color="auto"/>
            </w:tcBorders>
          </w:tcPr>
          <w:p w:rsidR="00676D91"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68</w:t>
            </w:r>
          </w:p>
          <w:p w:rsidR="00676D91"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69</w:t>
            </w:r>
          </w:p>
          <w:p w:rsidR="00676D91" w:rsidRPr="0007333D" w:rsidRDefault="00676D91" w:rsidP="00085D56">
            <w:pPr>
              <w:spacing w:after="0" w:line="240" w:lineRule="auto"/>
              <w:contextualSpacing/>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70</w:t>
            </w:r>
          </w:p>
        </w:tc>
        <w:tc>
          <w:tcPr>
            <w:tcW w:w="9639" w:type="dxa"/>
            <w:vMerge w:val="restart"/>
            <w:tcBorders>
              <w:bottom w:val="single" w:sz="4" w:space="0" w:color="auto"/>
            </w:tcBorders>
          </w:tcPr>
          <w:p w:rsidR="00676D91" w:rsidRPr="0007333D" w:rsidRDefault="00676D91"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Видео-экскурсии и практические работы по уходу за животными</w:t>
            </w:r>
          </w:p>
          <w:p w:rsidR="00085D56" w:rsidRPr="0007333D" w:rsidRDefault="00085D56" w:rsidP="00E46942">
            <w:pPr>
              <w:spacing w:after="0" w:line="240" w:lineRule="auto"/>
              <w:rPr>
                <w:rFonts w:ascii="Times New Roman" w:eastAsia="Calibri" w:hAnsi="Times New Roman" w:cs="Times New Roman"/>
                <w:sz w:val="24"/>
                <w:szCs w:val="24"/>
                <w:lang w:eastAsia="en-US"/>
              </w:rPr>
            </w:pPr>
          </w:p>
          <w:p w:rsidR="00676D91" w:rsidRPr="0007333D" w:rsidRDefault="00676D91" w:rsidP="00E46942">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В мире животных, животные вокруг нас</w:t>
            </w:r>
            <w:r w:rsidR="00085D56" w:rsidRPr="0007333D">
              <w:rPr>
                <w:rFonts w:ascii="Times New Roman" w:eastAsia="Calibri" w:hAnsi="Times New Roman" w:cs="Times New Roman"/>
                <w:sz w:val="24"/>
                <w:szCs w:val="24"/>
                <w:lang w:eastAsia="en-US"/>
              </w:rPr>
              <w:t>. Охрана животных. Повторение</w:t>
            </w:r>
          </w:p>
        </w:tc>
        <w:tc>
          <w:tcPr>
            <w:tcW w:w="1276" w:type="dxa"/>
            <w:tcBorders>
              <w:bottom w:val="nil"/>
            </w:tcBorders>
          </w:tcPr>
          <w:p w:rsidR="00676D91" w:rsidRPr="0007333D" w:rsidRDefault="00676D91"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2</w:t>
            </w:r>
          </w:p>
          <w:p w:rsidR="00085D56" w:rsidRPr="0007333D" w:rsidRDefault="00085D56" w:rsidP="00E46942">
            <w:pPr>
              <w:spacing w:after="0" w:line="240" w:lineRule="auto"/>
              <w:jc w:val="center"/>
              <w:rPr>
                <w:rFonts w:ascii="Times New Roman" w:eastAsia="Calibri" w:hAnsi="Times New Roman" w:cs="Times New Roman"/>
                <w:sz w:val="24"/>
                <w:szCs w:val="24"/>
                <w:lang w:eastAsia="en-US"/>
              </w:rPr>
            </w:pPr>
          </w:p>
          <w:p w:rsidR="00676D91" w:rsidRPr="0007333D" w:rsidRDefault="00085D56" w:rsidP="00E46942">
            <w:pPr>
              <w:spacing w:after="0" w:line="240" w:lineRule="auto"/>
              <w:jc w:val="center"/>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1</w:t>
            </w:r>
          </w:p>
        </w:tc>
        <w:tc>
          <w:tcPr>
            <w:tcW w:w="1701" w:type="dxa"/>
            <w:vMerge w:val="restart"/>
            <w:tcBorders>
              <w:bottom w:val="single" w:sz="4" w:space="0" w:color="auto"/>
            </w:tcBorders>
          </w:tcPr>
          <w:p w:rsidR="00676D91" w:rsidRPr="0007333D" w:rsidRDefault="00511143" w:rsidP="00D87BCD">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w:t>
            </w:r>
            <w:r w:rsidR="00676D91" w:rsidRPr="0007333D">
              <w:rPr>
                <w:rFonts w:ascii="Times New Roman" w:eastAsia="Calibri" w:hAnsi="Times New Roman" w:cs="Times New Roman"/>
                <w:sz w:val="24"/>
                <w:szCs w:val="24"/>
                <w:lang w:eastAsia="en-US"/>
              </w:rPr>
              <w:t>23.05</w:t>
            </w:r>
          </w:p>
          <w:p w:rsidR="00676D91" w:rsidRPr="0007333D" w:rsidRDefault="00676D91" w:rsidP="00D87BCD">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25.05</w:t>
            </w:r>
          </w:p>
          <w:p w:rsidR="00676D91" w:rsidRPr="0007333D" w:rsidRDefault="00676D91" w:rsidP="00D87BCD">
            <w:pPr>
              <w:spacing w:after="0" w:line="240" w:lineRule="auto"/>
              <w:rPr>
                <w:rFonts w:ascii="Times New Roman" w:eastAsia="Calibri" w:hAnsi="Times New Roman" w:cs="Times New Roman"/>
                <w:sz w:val="24"/>
                <w:szCs w:val="24"/>
                <w:lang w:eastAsia="en-US"/>
              </w:rPr>
            </w:pPr>
            <w:r w:rsidRPr="0007333D">
              <w:rPr>
                <w:rFonts w:ascii="Times New Roman" w:eastAsia="Calibri" w:hAnsi="Times New Roman" w:cs="Times New Roman"/>
                <w:sz w:val="24"/>
                <w:szCs w:val="24"/>
                <w:lang w:eastAsia="en-US"/>
              </w:rPr>
              <w:t xml:space="preserve">        30.05</w:t>
            </w:r>
          </w:p>
          <w:p w:rsidR="00676D91" w:rsidRPr="0007333D" w:rsidRDefault="00676D91" w:rsidP="00D87BCD">
            <w:pPr>
              <w:spacing w:after="0" w:line="240" w:lineRule="auto"/>
              <w:jc w:val="center"/>
              <w:rPr>
                <w:rFonts w:ascii="Times New Roman" w:eastAsia="Calibri" w:hAnsi="Times New Roman" w:cs="Times New Roman"/>
                <w:sz w:val="24"/>
                <w:szCs w:val="24"/>
                <w:lang w:eastAsia="en-US"/>
              </w:rPr>
            </w:pPr>
          </w:p>
          <w:p w:rsidR="00676D91" w:rsidRPr="0007333D" w:rsidRDefault="00676D91" w:rsidP="00E46942">
            <w:pPr>
              <w:spacing w:after="0" w:line="240" w:lineRule="auto"/>
              <w:jc w:val="center"/>
              <w:rPr>
                <w:rFonts w:ascii="Times New Roman" w:eastAsia="Calibri" w:hAnsi="Times New Roman" w:cs="Times New Roman"/>
                <w:sz w:val="24"/>
                <w:szCs w:val="24"/>
                <w:lang w:eastAsia="en-US"/>
              </w:rPr>
            </w:pPr>
          </w:p>
        </w:tc>
        <w:tc>
          <w:tcPr>
            <w:tcW w:w="1276" w:type="dxa"/>
            <w:vMerge w:val="restart"/>
            <w:tcBorders>
              <w:bottom w:val="single" w:sz="4" w:space="0" w:color="auto"/>
            </w:tcBorders>
          </w:tcPr>
          <w:p w:rsidR="00676D91" w:rsidRPr="0007333D" w:rsidRDefault="00676D91" w:rsidP="00E46942">
            <w:pPr>
              <w:spacing w:after="0" w:line="240" w:lineRule="auto"/>
              <w:rPr>
                <w:rFonts w:ascii="Times New Roman" w:eastAsia="Calibri" w:hAnsi="Times New Roman" w:cs="Times New Roman"/>
                <w:sz w:val="24"/>
                <w:szCs w:val="24"/>
                <w:lang w:eastAsia="en-US"/>
              </w:rPr>
            </w:pPr>
          </w:p>
        </w:tc>
      </w:tr>
      <w:tr w:rsidR="00676D91" w:rsidRPr="0007333D" w:rsidTr="00085D56">
        <w:tblPrEx>
          <w:tblLook w:val="04A0" w:firstRow="1" w:lastRow="0" w:firstColumn="1" w:lastColumn="0" w:noHBand="0" w:noVBand="1"/>
        </w:tblPrEx>
        <w:trPr>
          <w:trHeight w:val="70"/>
        </w:trPr>
        <w:tc>
          <w:tcPr>
            <w:tcW w:w="851" w:type="dxa"/>
            <w:vMerge/>
          </w:tcPr>
          <w:p w:rsidR="00676D91" w:rsidRPr="0007333D" w:rsidRDefault="00676D91" w:rsidP="00E46942">
            <w:pPr>
              <w:spacing w:after="0" w:line="240" w:lineRule="auto"/>
              <w:contextualSpacing/>
              <w:jc w:val="center"/>
              <w:rPr>
                <w:rFonts w:ascii="Times New Roman" w:eastAsia="Calibri" w:hAnsi="Times New Roman" w:cs="Times New Roman"/>
                <w:sz w:val="24"/>
                <w:szCs w:val="24"/>
                <w:lang w:eastAsia="en-US"/>
              </w:rPr>
            </w:pPr>
          </w:p>
        </w:tc>
        <w:tc>
          <w:tcPr>
            <w:tcW w:w="9639" w:type="dxa"/>
            <w:vMerge/>
          </w:tcPr>
          <w:p w:rsidR="00676D91" w:rsidRPr="0007333D" w:rsidRDefault="00676D91" w:rsidP="00E46942">
            <w:pPr>
              <w:spacing w:after="0" w:line="240" w:lineRule="auto"/>
              <w:rPr>
                <w:rFonts w:ascii="Times New Roman" w:eastAsia="Calibri" w:hAnsi="Times New Roman" w:cs="Times New Roman"/>
                <w:sz w:val="24"/>
                <w:szCs w:val="24"/>
                <w:lang w:eastAsia="en-US"/>
              </w:rPr>
            </w:pPr>
          </w:p>
        </w:tc>
        <w:tc>
          <w:tcPr>
            <w:tcW w:w="1276" w:type="dxa"/>
            <w:tcBorders>
              <w:top w:val="nil"/>
            </w:tcBorders>
          </w:tcPr>
          <w:p w:rsidR="00676D91" w:rsidRPr="0007333D" w:rsidRDefault="00676D91" w:rsidP="00E46942">
            <w:pPr>
              <w:spacing w:after="0" w:line="240" w:lineRule="auto"/>
              <w:jc w:val="center"/>
              <w:rPr>
                <w:rFonts w:ascii="Times New Roman" w:eastAsia="Calibri" w:hAnsi="Times New Roman" w:cs="Times New Roman"/>
                <w:sz w:val="24"/>
                <w:szCs w:val="24"/>
                <w:lang w:eastAsia="en-US"/>
              </w:rPr>
            </w:pPr>
          </w:p>
        </w:tc>
        <w:tc>
          <w:tcPr>
            <w:tcW w:w="1701" w:type="dxa"/>
            <w:vMerge/>
          </w:tcPr>
          <w:p w:rsidR="00676D91" w:rsidRPr="0007333D" w:rsidRDefault="00676D91" w:rsidP="00E46942">
            <w:pPr>
              <w:spacing w:after="0" w:line="240" w:lineRule="auto"/>
              <w:jc w:val="center"/>
              <w:rPr>
                <w:rFonts w:ascii="Times New Roman" w:eastAsia="Calibri" w:hAnsi="Times New Roman" w:cs="Times New Roman"/>
                <w:sz w:val="24"/>
                <w:szCs w:val="24"/>
                <w:lang w:eastAsia="en-US"/>
              </w:rPr>
            </w:pPr>
          </w:p>
        </w:tc>
        <w:tc>
          <w:tcPr>
            <w:tcW w:w="1276" w:type="dxa"/>
            <w:vMerge/>
          </w:tcPr>
          <w:p w:rsidR="00676D91" w:rsidRPr="0007333D" w:rsidRDefault="00676D91" w:rsidP="00E46942">
            <w:pPr>
              <w:spacing w:after="0" w:line="240" w:lineRule="auto"/>
              <w:rPr>
                <w:rFonts w:ascii="Times New Roman" w:eastAsia="Calibri" w:hAnsi="Times New Roman" w:cs="Times New Roman"/>
                <w:sz w:val="24"/>
                <w:szCs w:val="24"/>
                <w:lang w:eastAsia="en-US"/>
              </w:rPr>
            </w:pPr>
          </w:p>
        </w:tc>
      </w:tr>
    </w:tbl>
    <w:p w:rsidR="00302468" w:rsidRPr="0007333D" w:rsidRDefault="00302468" w:rsidP="00E46942">
      <w:pPr>
        <w:widowControl w:val="0"/>
        <w:tabs>
          <w:tab w:val="left" w:pos="9211"/>
        </w:tabs>
        <w:suppressAutoHyphens/>
        <w:spacing w:after="0" w:line="240" w:lineRule="auto"/>
        <w:rPr>
          <w:rFonts w:ascii="Times New Roman" w:eastAsia="Times New Roman" w:hAnsi="Times New Roman" w:cs="Times New Roman"/>
          <w:b/>
          <w:bCs/>
          <w:spacing w:val="-12"/>
          <w:sz w:val="24"/>
          <w:szCs w:val="24"/>
        </w:rPr>
      </w:pPr>
    </w:p>
    <w:p w:rsidR="003F02AA" w:rsidRPr="0007333D" w:rsidRDefault="003F02AA" w:rsidP="0036376B">
      <w:pPr>
        <w:widowControl w:val="0"/>
        <w:tabs>
          <w:tab w:val="left" w:pos="9211"/>
        </w:tabs>
        <w:suppressAutoHyphens/>
        <w:spacing w:after="120" w:line="240" w:lineRule="auto"/>
        <w:rPr>
          <w:rFonts w:ascii="Times New Roman" w:eastAsia="Times New Roman" w:hAnsi="Times New Roman" w:cs="Times New Roman"/>
          <w:b/>
          <w:bCs/>
          <w:spacing w:val="-12"/>
          <w:sz w:val="24"/>
          <w:szCs w:val="24"/>
        </w:rPr>
      </w:pPr>
    </w:p>
    <w:sectPr w:rsidR="003F02AA" w:rsidRPr="0007333D" w:rsidSect="0007333D">
      <w:footerReference w:type="default" r:id="rId12"/>
      <w:pgSz w:w="16838" w:h="11906" w:orient="landscape"/>
      <w:pgMar w:top="1701" w:right="726" w:bottom="567" w:left="726" w:header="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ACE" w:rsidRDefault="006C4ACE" w:rsidP="00507F50">
      <w:pPr>
        <w:spacing w:after="0" w:line="240" w:lineRule="auto"/>
      </w:pPr>
      <w:r>
        <w:separator/>
      </w:r>
    </w:p>
  </w:endnote>
  <w:endnote w:type="continuationSeparator" w:id="0">
    <w:p w:rsidR="006C4ACE" w:rsidRDefault="006C4ACE" w:rsidP="00507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440453"/>
    </w:sdtPr>
    <w:sdtEndPr/>
    <w:sdtContent>
      <w:p w:rsidR="00511143" w:rsidRDefault="006C4ACE">
        <w:pPr>
          <w:pStyle w:val="ae"/>
          <w:jc w:val="right"/>
        </w:pPr>
        <w:r>
          <w:fldChar w:fldCharType="begin"/>
        </w:r>
        <w:r>
          <w:instrText>PAGE   \* MERGEFORMAT</w:instrText>
        </w:r>
        <w:r>
          <w:fldChar w:fldCharType="separate"/>
        </w:r>
        <w:r w:rsidR="0007333D">
          <w:rPr>
            <w:noProof/>
          </w:rPr>
          <w:t>3</w:t>
        </w:r>
        <w:r>
          <w:rPr>
            <w:noProof/>
          </w:rPr>
          <w:fldChar w:fldCharType="end"/>
        </w:r>
      </w:p>
    </w:sdtContent>
  </w:sdt>
  <w:p w:rsidR="00511143" w:rsidRDefault="0051114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ACE" w:rsidRDefault="006C4ACE" w:rsidP="00507F50">
      <w:pPr>
        <w:spacing w:after="0" w:line="240" w:lineRule="auto"/>
      </w:pPr>
      <w:r>
        <w:separator/>
      </w:r>
    </w:p>
  </w:footnote>
  <w:footnote w:type="continuationSeparator" w:id="0">
    <w:p w:rsidR="006C4ACE" w:rsidRDefault="006C4ACE" w:rsidP="00507F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397"/>
        </w:tabs>
        <w:ind w:left="397" w:hanging="360"/>
      </w:pPr>
    </w:lvl>
    <w:lvl w:ilvl="1">
      <w:start w:val="1"/>
      <w:numFmt w:val="decimal"/>
      <w:lvlText w:val="%2."/>
      <w:lvlJc w:val="left"/>
      <w:pPr>
        <w:tabs>
          <w:tab w:val="num" w:pos="1117"/>
        </w:tabs>
        <w:ind w:left="1117" w:hanging="360"/>
      </w:pPr>
    </w:lvl>
    <w:lvl w:ilvl="2">
      <w:start w:val="1"/>
      <w:numFmt w:val="decimal"/>
      <w:lvlText w:val="%3."/>
      <w:lvlJc w:val="left"/>
      <w:pPr>
        <w:tabs>
          <w:tab w:val="num" w:pos="1837"/>
        </w:tabs>
        <w:ind w:left="1837" w:hanging="360"/>
      </w:pPr>
    </w:lvl>
    <w:lvl w:ilvl="3">
      <w:start w:val="1"/>
      <w:numFmt w:val="decimal"/>
      <w:lvlText w:val="%4."/>
      <w:lvlJc w:val="left"/>
      <w:pPr>
        <w:tabs>
          <w:tab w:val="num" w:pos="2557"/>
        </w:tabs>
        <w:ind w:left="2557" w:hanging="360"/>
      </w:pPr>
    </w:lvl>
    <w:lvl w:ilvl="4">
      <w:start w:val="1"/>
      <w:numFmt w:val="decimal"/>
      <w:lvlText w:val="%5."/>
      <w:lvlJc w:val="left"/>
      <w:pPr>
        <w:tabs>
          <w:tab w:val="num" w:pos="3277"/>
        </w:tabs>
        <w:ind w:left="3277" w:hanging="360"/>
      </w:pPr>
    </w:lvl>
    <w:lvl w:ilvl="5">
      <w:start w:val="1"/>
      <w:numFmt w:val="decimal"/>
      <w:lvlText w:val="%6."/>
      <w:lvlJc w:val="left"/>
      <w:pPr>
        <w:tabs>
          <w:tab w:val="num" w:pos="3997"/>
        </w:tabs>
        <w:ind w:left="3997" w:hanging="360"/>
      </w:pPr>
    </w:lvl>
    <w:lvl w:ilvl="6">
      <w:start w:val="1"/>
      <w:numFmt w:val="decimal"/>
      <w:lvlText w:val="%7."/>
      <w:lvlJc w:val="left"/>
      <w:pPr>
        <w:tabs>
          <w:tab w:val="num" w:pos="4717"/>
        </w:tabs>
        <w:ind w:left="4717" w:hanging="360"/>
      </w:pPr>
    </w:lvl>
    <w:lvl w:ilvl="7">
      <w:start w:val="1"/>
      <w:numFmt w:val="decimal"/>
      <w:lvlText w:val="%8."/>
      <w:lvlJc w:val="left"/>
      <w:pPr>
        <w:tabs>
          <w:tab w:val="num" w:pos="5437"/>
        </w:tabs>
        <w:ind w:left="5437" w:hanging="360"/>
      </w:pPr>
    </w:lvl>
    <w:lvl w:ilvl="8">
      <w:start w:val="1"/>
      <w:numFmt w:val="decimal"/>
      <w:lvlText w:val="%9."/>
      <w:lvlJc w:val="left"/>
      <w:pPr>
        <w:tabs>
          <w:tab w:val="num" w:pos="6157"/>
        </w:tabs>
        <w:ind w:left="6157" w:hanging="360"/>
      </w:pPr>
    </w:lvl>
  </w:abstractNum>
  <w:abstractNum w:abstractNumId="1">
    <w:nsid w:val="00000002"/>
    <w:multiLevelType w:val="singleLevel"/>
    <w:tmpl w:val="00000002"/>
    <w:name w:val="WW8Num2"/>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2">
    <w:nsid w:val="00000003"/>
    <w:multiLevelType w:val="singleLevel"/>
    <w:tmpl w:val="00000003"/>
    <w:name w:val="WW8Num3"/>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5"/>
    <w:multiLevelType w:val="singleLevel"/>
    <w:tmpl w:val="00000005"/>
    <w:name w:val="WW8Num5"/>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5">
    <w:nsid w:val="00000006"/>
    <w:multiLevelType w:val="singleLevel"/>
    <w:tmpl w:val="00000006"/>
    <w:name w:val="WW8Num6"/>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nsid w:val="0000000F"/>
    <w:multiLevelType w:val="multilevel"/>
    <w:tmpl w:val="0000000F"/>
    <w:name w:val="WW8Num15"/>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nsid w:val="00000010"/>
    <w:multiLevelType w:val="multilevel"/>
    <w:tmpl w:val="00000010"/>
    <w:name w:val="WW8Num16"/>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nsid w:val="00000011"/>
    <w:multiLevelType w:val="multilevel"/>
    <w:tmpl w:val="00000011"/>
    <w:name w:val="WW8Num1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nsid w:val="00000012"/>
    <w:multiLevelType w:val="multilevel"/>
    <w:tmpl w:val="00000012"/>
    <w:name w:val="WW8Num18"/>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3"/>
    <w:multiLevelType w:val="multilevel"/>
    <w:tmpl w:val="00000013"/>
    <w:name w:val="WW8Num1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4"/>
    <w:multiLevelType w:val="multilevel"/>
    <w:tmpl w:val="00000014"/>
    <w:name w:val="WW8Num20"/>
    <w:lvl w:ilvl="0">
      <w:start w:val="1"/>
      <w:numFmt w:val="bullet"/>
      <w:lvlText w:val=""/>
      <w:lvlJc w:val="left"/>
      <w:pPr>
        <w:tabs>
          <w:tab w:val="num" w:pos="360"/>
        </w:tabs>
        <w:ind w:left="360" w:hanging="360"/>
      </w:pPr>
      <w:rPr>
        <w:rFonts w:ascii="Wingdings" w:hAnsi="Wingdings" w:cs="StarSymbol"/>
        <w:sz w:val="18"/>
        <w:szCs w:val="18"/>
      </w:rPr>
    </w:lvl>
    <w:lvl w:ilvl="1">
      <w:start w:val="1"/>
      <w:numFmt w:val="bullet"/>
      <w:lvlText w:val=""/>
      <w:lvlJc w:val="left"/>
      <w:pPr>
        <w:tabs>
          <w:tab w:val="num" w:pos="720"/>
        </w:tabs>
        <w:ind w:left="720" w:hanging="360"/>
      </w:pPr>
      <w:rPr>
        <w:rFonts w:ascii="Wingdings 2" w:hAnsi="Wingdings 2"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Wingdings" w:hAnsi="Wingdings" w:cs="StarSymbol"/>
        <w:sz w:val="18"/>
        <w:szCs w:val="18"/>
      </w:rPr>
    </w:lvl>
    <w:lvl w:ilvl="4">
      <w:start w:val="1"/>
      <w:numFmt w:val="bullet"/>
      <w:lvlText w:val=""/>
      <w:lvlJc w:val="left"/>
      <w:pPr>
        <w:tabs>
          <w:tab w:val="num" w:pos="1800"/>
        </w:tabs>
        <w:ind w:left="1800" w:hanging="360"/>
      </w:pPr>
      <w:rPr>
        <w:rFonts w:ascii="Wingdings 2" w:hAnsi="Wingdings 2"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Wingdings" w:hAnsi="Wingdings" w:cs="StarSymbol"/>
        <w:sz w:val="18"/>
        <w:szCs w:val="18"/>
      </w:rPr>
    </w:lvl>
    <w:lvl w:ilvl="7">
      <w:start w:val="1"/>
      <w:numFmt w:val="bullet"/>
      <w:lvlText w:val=""/>
      <w:lvlJc w:val="left"/>
      <w:pPr>
        <w:tabs>
          <w:tab w:val="num" w:pos="2880"/>
        </w:tabs>
        <w:ind w:left="2880" w:hanging="360"/>
      </w:pPr>
      <w:rPr>
        <w:rFonts w:ascii="Wingdings 2" w:hAnsi="Wingdings 2"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19">
    <w:nsid w:val="00000015"/>
    <w:multiLevelType w:val="multilevel"/>
    <w:tmpl w:val="00000015"/>
    <w:name w:val="WW8Num2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1">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2">
    <w:nsid w:val="00000018"/>
    <w:multiLevelType w:val="multilevel"/>
    <w:tmpl w:val="00000018"/>
    <w:name w:val="WW8Num2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3">
    <w:nsid w:val="00000019"/>
    <w:multiLevelType w:val="multilevel"/>
    <w:tmpl w:val="00000019"/>
    <w:name w:val="WW8Num2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4">
    <w:nsid w:val="0000001A"/>
    <w:multiLevelType w:val="multilevel"/>
    <w:tmpl w:val="0000001A"/>
    <w:name w:val="WW8Num26"/>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5">
    <w:nsid w:val="238C6133"/>
    <w:multiLevelType w:val="hybridMultilevel"/>
    <w:tmpl w:val="4B4E8120"/>
    <w:lvl w:ilvl="0" w:tplc="0419000F">
      <w:start w:val="1"/>
      <w:numFmt w:val="bullet"/>
      <w:lvlText w:val=""/>
      <w:lvlJc w:val="left"/>
      <w:pPr>
        <w:tabs>
          <w:tab w:val="num" w:pos="1080"/>
        </w:tabs>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24AB6D80"/>
    <w:multiLevelType w:val="singleLevel"/>
    <w:tmpl w:val="31F4C5B0"/>
    <w:lvl w:ilvl="0">
      <w:start w:val="1"/>
      <w:numFmt w:val="decimal"/>
      <w:lvlText w:val="%1)"/>
      <w:legacy w:legacy="1" w:legacySpace="0" w:legacyIndent="226"/>
      <w:lvlJc w:val="left"/>
      <w:pPr>
        <w:ind w:left="0" w:firstLine="0"/>
      </w:pPr>
      <w:rPr>
        <w:rFonts w:ascii="Times New Roman" w:hAnsi="Times New Roman" w:cs="Times New Roman" w:hint="default"/>
        <w:b w:val="0"/>
      </w:rPr>
    </w:lvl>
  </w:abstractNum>
  <w:abstractNum w:abstractNumId="27">
    <w:nsid w:val="251264BF"/>
    <w:multiLevelType w:val="hybridMultilevel"/>
    <w:tmpl w:val="99C24976"/>
    <w:lvl w:ilvl="0" w:tplc="04190001">
      <w:start w:val="1"/>
      <w:numFmt w:val="bullet"/>
      <w:lvlText w:val=""/>
      <w:lvlJc w:val="left"/>
      <w:pPr>
        <w:tabs>
          <w:tab w:val="num" w:pos="1013"/>
        </w:tabs>
        <w:ind w:left="101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3BCB2DA1"/>
    <w:multiLevelType w:val="hybridMultilevel"/>
    <w:tmpl w:val="818C6BAC"/>
    <w:lvl w:ilvl="0" w:tplc="0419000D">
      <w:start w:val="1"/>
      <w:numFmt w:val="bullet"/>
      <w:lvlText w:val=""/>
      <w:lvlJc w:val="left"/>
      <w:pPr>
        <w:ind w:left="1771" w:hanging="360"/>
      </w:pPr>
      <w:rPr>
        <w:rFonts w:ascii="Wingdings" w:hAnsi="Wingdings" w:hint="default"/>
      </w:rPr>
    </w:lvl>
    <w:lvl w:ilvl="1" w:tplc="04190003" w:tentative="1">
      <w:start w:val="1"/>
      <w:numFmt w:val="bullet"/>
      <w:lvlText w:val="o"/>
      <w:lvlJc w:val="left"/>
      <w:pPr>
        <w:ind w:left="2491" w:hanging="360"/>
      </w:pPr>
      <w:rPr>
        <w:rFonts w:ascii="Courier New" w:hAnsi="Courier New" w:cs="Courier New" w:hint="default"/>
      </w:rPr>
    </w:lvl>
    <w:lvl w:ilvl="2" w:tplc="04190005" w:tentative="1">
      <w:start w:val="1"/>
      <w:numFmt w:val="bullet"/>
      <w:lvlText w:val=""/>
      <w:lvlJc w:val="left"/>
      <w:pPr>
        <w:ind w:left="3211" w:hanging="360"/>
      </w:pPr>
      <w:rPr>
        <w:rFonts w:ascii="Wingdings" w:hAnsi="Wingdings" w:hint="default"/>
      </w:rPr>
    </w:lvl>
    <w:lvl w:ilvl="3" w:tplc="04190001" w:tentative="1">
      <w:start w:val="1"/>
      <w:numFmt w:val="bullet"/>
      <w:lvlText w:val=""/>
      <w:lvlJc w:val="left"/>
      <w:pPr>
        <w:ind w:left="3931" w:hanging="360"/>
      </w:pPr>
      <w:rPr>
        <w:rFonts w:ascii="Symbol" w:hAnsi="Symbol" w:hint="default"/>
      </w:rPr>
    </w:lvl>
    <w:lvl w:ilvl="4" w:tplc="04190003" w:tentative="1">
      <w:start w:val="1"/>
      <w:numFmt w:val="bullet"/>
      <w:lvlText w:val="o"/>
      <w:lvlJc w:val="left"/>
      <w:pPr>
        <w:ind w:left="4651" w:hanging="360"/>
      </w:pPr>
      <w:rPr>
        <w:rFonts w:ascii="Courier New" w:hAnsi="Courier New" w:cs="Courier New" w:hint="default"/>
      </w:rPr>
    </w:lvl>
    <w:lvl w:ilvl="5" w:tplc="04190005" w:tentative="1">
      <w:start w:val="1"/>
      <w:numFmt w:val="bullet"/>
      <w:lvlText w:val=""/>
      <w:lvlJc w:val="left"/>
      <w:pPr>
        <w:ind w:left="5371" w:hanging="360"/>
      </w:pPr>
      <w:rPr>
        <w:rFonts w:ascii="Wingdings" w:hAnsi="Wingdings" w:hint="default"/>
      </w:rPr>
    </w:lvl>
    <w:lvl w:ilvl="6" w:tplc="04190001" w:tentative="1">
      <w:start w:val="1"/>
      <w:numFmt w:val="bullet"/>
      <w:lvlText w:val=""/>
      <w:lvlJc w:val="left"/>
      <w:pPr>
        <w:ind w:left="6091" w:hanging="360"/>
      </w:pPr>
      <w:rPr>
        <w:rFonts w:ascii="Symbol" w:hAnsi="Symbol" w:hint="default"/>
      </w:rPr>
    </w:lvl>
    <w:lvl w:ilvl="7" w:tplc="04190003" w:tentative="1">
      <w:start w:val="1"/>
      <w:numFmt w:val="bullet"/>
      <w:lvlText w:val="o"/>
      <w:lvlJc w:val="left"/>
      <w:pPr>
        <w:ind w:left="6811" w:hanging="360"/>
      </w:pPr>
      <w:rPr>
        <w:rFonts w:ascii="Courier New" w:hAnsi="Courier New" w:cs="Courier New" w:hint="default"/>
      </w:rPr>
    </w:lvl>
    <w:lvl w:ilvl="8" w:tplc="04190005" w:tentative="1">
      <w:start w:val="1"/>
      <w:numFmt w:val="bullet"/>
      <w:lvlText w:val=""/>
      <w:lvlJc w:val="left"/>
      <w:pPr>
        <w:ind w:left="7531" w:hanging="360"/>
      </w:pPr>
      <w:rPr>
        <w:rFonts w:ascii="Wingdings" w:hAnsi="Wingdings" w:hint="default"/>
      </w:rPr>
    </w:lvl>
  </w:abstractNum>
  <w:abstractNum w:abstractNumId="29">
    <w:nsid w:val="3D1A3CCE"/>
    <w:multiLevelType w:val="multilevel"/>
    <w:tmpl w:val="B230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DD264C8"/>
    <w:multiLevelType w:val="hybridMultilevel"/>
    <w:tmpl w:val="3FF86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264F6B"/>
    <w:multiLevelType w:val="hybridMultilevel"/>
    <w:tmpl w:val="8E3AE016"/>
    <w:lvl w:ilvl="0" w:tplc="CBBEF4EA">
      <w:numFmt w:val="bullet"/>
      <w:lvlText w:val=""/>
      <w:lvlJc w:val="left"/>
      <w:pPr>
        <w:ind w:left="740" w:hanging="360"/>
      </w:pPr>
      <w:rPr>
        <w:rFonts w:ascii="Symbol" w:eastAsia="Times New Roman" w:hAnsi="Symbol" w:cs="Times New Roman" w:hint="default"/>
        <w:i/>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32">
    <w:nsid w:val="56E7259A"/>
    <w:multiLevelType w:val="hybridMultilevel"/>
    <w:tmpl w:val="5BFC3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4F4EE6"/>
    <w:multiLevelType w:val="hybridMultilevel"/>
    <w:tmpl w:val="246A5E3C"/>
    <w:lvl w:ilvl="0" w:tplc="5A82AC1A">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4EA3592"/>
    <w:multiLevelType w:val="hybridMultilevel"/>
    <w:tmpl w:val="D960DC2C"/>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5">
    <w:nsid w:val="6B777DB1"/>
    <w:multiLevelType w:val="hybridMultilevel"/>
    <w:tmpl w:val="A5845CCA"/>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FF011C8"/>
    <w:multiLevelType w:val="hybridMultilevel"/>
    <w:tmpl w:val="2DDA6B1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7">
    <w:nsid w:val="78AE7A0F"/>
    <w:multiLevelType w:val="hybridMultilevel"/>
    <w:tmpl w:val="DE0C1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8"/>
  </w:num>
  <w:num w:numId="5">
    <w:abstractNumId w:val="9"/>
  </w:num>
  <w:num w:numId="6">
    <w:abstractNumId w:val="18"/>
  </w:num>
  <w:num w:numId="7">
    <w:abstractNumId w:val="19"/>
  </w:num>
  <w:num w:numId="8">
    <w:abstractNumId w:val="20"/>
  </w:num>
  <w:num w:numId="9">
    <w:abstractNumId w:val="21"/>
  </w:num>
  <w:num w:numId="10">
    <w:abstractNumId w:val="28"/>
  </w:num>
  <w:num w:numId="11">
    <w:abstractNumId w:val="22"/>
  </w:num>
  <w:num w:numId="12">
    <w:abstractNumId w:val="23"/>
  </w:num>
  <w:num w:numId="13">
    <w:abstractNumId w:val="24"/>
  </w:num>
  <w:num w:numId="14">
    <w:abstractNumId w:val="34"/>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32"/>
  </w:num>
  <w:num w:numId="23">
    <w:abstractNumId w:val="31"/>
  </w:num>
  <w:num w:numId="24">
    <w:abstractNumId w:val="30"/>
  </w:num>
  <w:num w:numId="25">
    <w:abstractNumId w:val="29"/>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53463"/>
    <w:rsid w:val="000023AD"/>
    <w:rsid w:val="00014723"/>
    <w:rsid w:val="000333B6"/>
    <w:rsid w:val="0003654B"/>
    <w:rsid w:val="000445D6"/>
    <w:rsid w:val="00052F11"/>
    <w:rsid w:val="0007333D"/>
    <w:rsid w:val="00081C10"/>
    <w:rsid w:val="00084774"/>
    <w:rsid w:val="00085D56"/>
    <w:rsid w:val="000B2026"/>
    <w:rsid w:val="000B5786"/>
    <w:rsid w:val="000C4A65"/>
    <w:rsid w:val="000D598F"/>
    <w:rsid w:val="000D6DEB"/>
    <w:rsid w:val="000D7CCE"/>
    <w:rsid w:val="000E3571"/>
    <w:rsid w:val="000E391A"/>
    <w:rsid w:val="000E6CA7"/>
    <w:rsid w:val="000E70FD"/>
    <w:rsid w:val="000F1123"/>
    <w:rsid w:val="000F351B"/>
    <w:rsid w:val="000F68B4"/>
    <w:rsid w:val="001122E2"/>
    <w:rsid w:val="00115C48"/>
    <w:rsid w:val="00121F41"/>
    <w:rsid w:val="00123F07"/>
    <w:rsid w:val="001320A6"/>
    <w:rsid w:val="0013792B"/>
    <w:rsid w:val="0014608C"/>
    <w:rsid w:val="00160CDC"/>
    <w:rsid w:val="00161ABA"/>
    <w:rsid w:val="001761DD"/>
    <w:rsid w:val="00177F35"/>
    <w:rsid w:val="0018349E"/>
    <w:rsid w:val="0019649E"/>
    <w:rsid w:val="0019732D"/>
    <w:rsid w:val="001A657A"/>
    <w:rsid w:val="001A76B6"/>
    <w:rsid w:val="001B2D26"/>
    <w:rsid w:val="001B354A"/>
    <w:rsid w:val="001C31F4"/>
    <w:rsid w:val="001D550D"/>
    <w:rsid w:val="001D7692"/>
    <w:rsid w:val="001E0C7A"/>
    <w:rsid w:val="00200809"/>
    <w:rsid w:val="00211A0D"/>
    <w:rsid w:val="00216EC6"/>
    <w:rsid w:val="00217FF2"/>
    <w:rsid w:val="002251B3"/>
    <w:rsid w:val="0023213D"/>
    <w:rsid w:val="00235BCE"/>
    <w:rsid w:val="00241127"/>
    <w:rsid w:val="0024221C"/>
    <w:rsid w:val="00245A32"/>
    <w:rsid w:val="002533C6"/>
    <w:rsid w:val="00271797"/>
    <w:rsid w:val="00274CD2"/>
    <w:rsid w:val="00277964"/>
    <w:rsid w:val="002863F9"/>
    <w:rsid w:val="0028741C"/>
    <w:rsid w:val="00295CF2"/>
    <w:rsid w:val="002A052B"/>
    <w:rsid w:val="002A6A14"/>
    <w:rsid w:val="002B1B45"/>
    <w:rsid w:val="002B4B42"/>
    <w:rsid w:val="002C00A3"/>
    <w:rsid w:val="002D582A"/>
    <w:rsid w:val="002E02E0"/>
    <w:rsid w:val="002E4A41"/>
    <w:rsid w:val="002F35BE"/>
    <w:rsid w:val="00302468"/>
    <w:rsid w:val="00311437"/>
    <w:rsid w:val="00322DA3"/>
    <w:rsid w:val="00323C41"/>
    <w:rsid w:val="00325FB3"/>
    <w:rsid w:val="003316BB"/>
    <w:rsid w:val="00336D50"/>
    <w:rsid w:val="003478A4"/>
    <w:rsid w:val="00350A43"/>
    <w:rsid w:val="00352F22"/>
    <w:rsid w:val="003544B7"/>
    <w:rsid w:val="00356629"/>
    <w:rsid w:val="0036376B"/>
    <w:rsid w:val="003A3083"/>
    <w:rsid w:val="003A7BB8"/>
    <w:rsid w:val="003B101C"/>
    <w:rsid w:val="003B2983"/>
    <w:rsid w:val="003F02AA"/>
    <w:rsid w:val="00406C77"/>
    <w:rsid w:val="0041306E"/>
    <w:rsid w:val="004141F7"/>
    <w:rsid w:val="004173D5"/>
    <w:rsid w:val="00424ABF"/>
    <w:rsid w:val="004533F2"/>
    <w:rsid w:val="00453B60"/>
    <w:rsid w:val="00456CE3"/>
    <w:rsid w:val="0046729B"/>
    <w:rsid w:val="004674B0"/>
    <w:rsid w:val="004747BD"/>
    <w:rsid w:val="00477A4D"/>
    <w:rsid w:val="0048063B"/>
    <w:rsid w:val="00481E51"/>
    <w:rsid w:val="004B2144"/>
    <w:rsid w:val="004C0BE6"/>
    <w:rsid w:val="004E1889"/>
    <w:rsid w:val="004E2C16"/>
    <w:rsid w:val="004E332C"/>
    <w:rsid w:val="004F3D0E"/>
    <w:rsid w:val="00500368"/>
    <w:rsid w:val="00507F50"/>
    <w:rsid w:val="00510B37"/>
    <w:rsid w:val="00511143"/>
    <w:rsid w:val="00511678"/>
    <w:rsid w:val="00511A76"/>
    <w:rsid w:val="00512ACF"/>
    <w:rsid w:val="005261D0"/>
    <w:rsid w:val="00527326"/>
    <w:rsid w:val="005316BE"/>
    <w:rsid w:val="00540016"/>
    <w:rsid w:val="00541F81"/>
    <w:rsid w:val="00543060"/>
    <w:rsid w:val="0056618D"/>
    <w:rsid w:val="00566A62"/>
    <w:rsid w:val="00570F02"/>
    <w:rsid w:val="005D0AA7"/>
    <w:rsid w:val="005D7CF7"/>
    <w:rsid w:val="005E16A8"/>
    <w:rsid w:val="005F6DD2"/>
    <w:rsid w:val="00607F0A"/>
    <w:rsid w:val="00615ACE"/>
    <w:rsid w:val="00634B5A"/>
    <w:rsid w:val="00642A42"/>
    <w:rsid w:val="00646E62"/>
    <w:rsid w:val="0065798C"/>
    <w:rsid w:val="00671F4D"/>
    <w:rsid w:val="00672FDF"/>
    <w:rsid w:val="00675920"/>
    <w:rsid w:val="00676D91"/>
    <w:rsid w:val="00692BD6"/>
    <w:rsid w:val="00695D8E"/>
    <w:rsid w:val="006C4ACE"/>
    <w:rsid w:val="006C7C75"/>
    <w:rsid w:val="006D588F"/>
    <w:rsid w:val="006D65A6"/>
    <w:rsid w:val="006E103C"/>
    <w:rsid w:val="006F0883"/>
    <w:rsid w:val="006F1C96"/>
    <w:rsid w:val="006F49E3"/>
    <w:rsid w:val="0070150D"/>
    <w:rsid w:val="0070185B"/>
    <w:rsid w:val="00732C41"/>
    <w:rsid w:val="00762E6F"/>
    <w:rsid w:val="00766234"/>
    <w:rsid w:val="0077158C"/>
    <w:rsid w:val="007E3BF8"/>
    <w:rsid w:val="007E3EB0"/>
    <w:rsid w:val="00817A22"/>
    <w:rsid w:val="0083120F"/>
    <w:rsid w:val="00862278"/>
    <w:rsid w:val="00880930"/>
    <w:rsid w:val="00881ABD"/>
    <w:rsid w:val="00891B86"/>
    <w:rsid w:val="00892C4A"/>
    <w:rsid w:val="008937DB"/>
    <w:rsid w:val="008A05A0"/>
    <w:rsid w:val="008B1682"/>
    <w:rsid w:val="008B35F2"/>
    <w:rsid w:val="008F26B9"/>
    <w:rsid w:val="008F4B27"/>
    <w:rsid w:val="008F6197"/>
    <w:rsid w:val="008F6B48"/>
    <w:rsid w:val="00911F4A"/>
    <w:rsid w:val="00914DF7"/>
    <w:rsid w:val="009174AA"/>
    <w:rsid w:val="009175D5"/>
    <w:rsid w:val="00930E12"/>
    <w:rsid w:val="0093186C"/>
    <w:rsid w:val="00953C8F"/>
    <w:rsid w:val="00955702"/>
    <w:rsid w:val="0096387B"/>
    <w:rsid w:val="009846C6"/>
    <w:rsid w:val="009A2DF9"/>
    <w:rsid w:val="009B7630"/>
    <w:rsid w:val="009D052F"/>
    <w:rsid w:val="009D1A44"/>
    <w:rsid w:val="009D48C8"/>
    <w:rsid w:val="00A0033C"/>
    <w:rsid w:val="00A00E0E"/>
    <w:rsid w:val="00A01B9D"/>
    <w:rsid w:val="00A0482E"/>
    <w:rsid w:val="00A066D3"/>
    <w:rsid w:val="00A35CB7"/>
    <w:rsid w:val="00A4577E"/>
    <w:rsid w:val="00A772E3"/>
    <w:rsid w:val="00A82E18"/>
    <w:rsid w:val="00AB10DD"/>
    <w:rsid w:val="00AB63AB"/>
    <w:rsid w:val="00AE0C7C"/>
    <w:rsid w:val="00AE26A3"/>
    <w:rsid w:val="00B0761B"/>
    <w:rsid w:val="00B1041F"/>
    <w:rsid w:val="00B214BD"/>
    <w:rsid w:val="00B23A80"/>
    <w:rsid w:val="00B31E48"/>
    <w:rsid w:val="00B465C2"/>
    <w:rsid w:val="00B51197"/>
    <w:rsid w:val="00B82DCD"/>
    <w:rsid w:val="00B859B3"/>
    <w:rsid w:val="00B91CA0"/>
    <w:rsid w:val="00B921A0"/>
    <w:rsid w:val="00B93D6B"/>
    <w:rsid w:val="00BA0BC2"/>
    <w:rsid w:val="00BC116D"/>
    <w:rsid w:val="00BC425E"/>
    <w:rsid w:val="00BC7737"/>
    <w:rsid w:val="00BD1CD5"/>
    <w:rsid w:val="00BD319A"/>
    <w:rsid w:val="00BE3783"/>
    <w:rsid w:val="00BE7F2C"/>
    <w:rsid w:val="00BF0901"/>
    <w:rsid w:val="00BF3C96"/>
    <w:rsid w:val="00C05E56"/>
    <w:rsid w:val="00C26B95"/>
    <w:rsid w:val="00C30DE2"/>
    <w:rsid w:val="00C35581"/>
    <w:rsid w:val="00C3692C"/>
    <w:rsid w:val="00C44833"/>
    <w:rsid w:val="00C467D2"/>
    <w:rsid w:val="00C57EC8"/>
    <w:rsid w:val="00C7397B"/>
    <w:rsid w:val="00C77CCC"/>
    <w:rsid w:val="00C8326A"/>
    <w:rsid w:val="00C979C3"/>
    <w:rsid w:val="00CC7DF3"/>
    <w:rsid w:val="00CD5A9A"/>
    <w:rsid w:val="00CF1CF1"/>
    <w:rsid w:val="00D04275"/>
    <w:rsid w:val="00D11CFB"/>
    <w:rsid w:val="00D14B2B"/>
    <w:rsid w:val="00D17C0B"/>
    <w:rsid w:val="00D305B3"/>
    <w:rsid w:val="00D54193"/>
    <w:rsid w:val="00D65A63"/>
    <w:rsid w:val="00D70AE0"/>
    <w:rsid w:val="00D81DBD"/>
    <w:rsid w:val="00D87BCD"/>
    <w:rsid w:val="00DB7226"/>
    <w:rsid w:val="00DC6861"/>
    <w:rsid w:val="00DD6368"/>
    <w:rsid w:val="00DE2349"/>
    <w:rsid w:val="00DE5C59"/>
    <w:rsid w:val="00DE757D"/>
    <w:rsid w:val="00E01F17"/>
    <w:rsid w:val="00E05446"/>
    <w:rsid w:val="00E110F1"/>
    <w:rsid w:val="00E22E80"/>
    <w:rsid w:val="00E32D29"/>
    <w:rsid w:val="00E46942"/>
    <w:rsid w:val="00E547F2"/>
    <w:rsid w:val="00E916FD"/>
    <w:rsid w:val="00ED789C"/>
    <w:rsid w:val="00EE5985"/>
    <w:rsid w:val="00EE75C9"/>
    <w:rsid w:val="00F00CAC"/>
    <w:rsid w:val="00F01CA7"/>
    <w:rsid w:val="00F0775B"/>
    <w:rsid w:val="00F11813"/>
    <w:rsid w:val="00F11C5D"/>
    <w:rsid w:val="00F12292"/>
    <w:rsid w:val="00F209C0"/>
    <w:rsid w:val="00F21DA3"/>
    <w:rsid w:val="00F26865"/>
    <w:rsid w:val="00F31CA9"/>
    <w:rsid w:val="00F376B7"/>
    <w:rsid w:val="00F53463"/>
    <w:rsid w:val="00F675EE"/>
    <w:rsid w:val="00F706D7"/>
    <w:rsid w:val="00F72D16"/>
    <w:rsid w:val="00F808D6"/>
    <w:rsid w:val="00F8480B"/>
    <w:rsid w:val="00F84C6A"/>
    <w:rsid w:val="00F96328"/>
    <w:rsid w:val="00FA4A0C"/>
    <w:rsid w:val="00FB1E29"/>
    <w:rsid w:val="00FC0B00"/>
    <w:rsid w:val="00FC108F"/>
    <w:rsid w:val="00FD017F"/>
    <w:rsid w:val="00FD7713"/>
    <w:rsid w:val="00FE1906"/>
    <w:rsid w:val="00FF71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5EE"/>
  </w:style>
  <w:style w:type="paragraph" w:styleId="2">
    <w:name w:val="heading 2"/>
    <w:basedOn w:val="a"/>
    <w:next w:val="a"/>
    <w:link w:val="20"/>
    <w:qFormat/>
    <w:rsid w:val="00B91CA0"/>
    <w:pPr>
      <w:keepNext/>
      <w:spacing w:after="0" w:line="240" w:lineRule="auto"/>
      <w:ind w:left="720"/>
      <w:outlineLvl w:val="1"/>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53463"/>
    <w:rPr>
      <w:b/>
      <w:bCs/>
    </w:rPr>
  </w:style>
  <w:style w:type="paragraph" w:styleId="a4">
    <w:name w:val="Body Text"/>
    <w:basedOn w:val="a"/>
    <w:link w:val="a5"/>
    <w:rsid w:val="00F53463"/>
    <w:pPr>
      <w:widowControl w:val="0"/>
      <w:suppressAutoHyphens/>
      <w:spacing w:after="120" w:line="240" w:lineRule="auto"/>
    </w:pPr>
    <w:rPr>
      <w:rFonts w:ascii="Times New Roman" w:eastAsia="Lucida Sans Unicode" w:hAnsi="Times New Roman" w:cs="Times New Roman"/>
      <w:kern w:val="1"/>
      <w:sz w:val="24"/>
      <w:szCs w:val="24"/>
      <w:lang w:eastAsia="ar-SA"/>
    </w:rPr>
  </w:style>
  <w:style w:type="character" w:customStyle="1" w:styleId="a5">
    <w:name w:val="Основной текст Знак"/>
    <w:basedOn w:val="a0"/>
    <w:link w:val="a4"/>
    <w:rsid w:val="00F53463"/>
    <w:rPr>
      <w:rFonts w:ascii="Times New Roman" w:eastAsia="Lucida Sans Unicode" w:hAnsi="Times New Roman" w:cs="Times New Roman"/>
      <w:kern w:val="1"/>
      <w:sz w:val="24"/>
      <w:szCs w:val="24"/>
      <w:lang w:eastAsia="ar-SA"/>
    </w:rPr>
  </w:style>
  <w:style w:type="paragraph" w:customStyle="1" w:styleId="a6">
    <w:name w:val="Содержимое таблицы"/>
    <w:basedOn w:val="a"/>
    <w:rsid w:val="00F53463"/>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 w:type="table" w:styleId="a7">
    <w:name w:val="Table Grid"/>
    <w:basedOn w:val="a1"/>
    <w:rsid w:val="00322D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Placeholder Text"/>
    <w:basedOn w:val="a0"/>
    <w:uiPriority w:val="99"/>
    <w:semiHidden/>
    <w:rsid w:val="00881ABD"/>
    <w:rPr>
      <w:color w:val="808080"/>
    </w:rPr>
  </w:style>
  <w:style w:type="paragraph" w:styleId="a9">
    <w:name w:val="Balloon Text"/>
    <w:basedOn w:val="a"/>
    <w:link w:val="aa"/>
    <w:unhideWhenUsed/>
    <w:rsid w:val="00881ABD"/>
    <w:pPr>
      <w:spacing w:after="0" w:line="240" w:lineRule="auto"/>
    </w:pPr>
    <w:rPr>
      <w:rFonts w:ascii="Tahoma" w:hAnsi="Tahoma" w:cs="Tahoma"/>
      <w:sz w:val="16"/>
      <w:szCs w:val="16"/>
    </w:rPr>
  </w:style>
  <w:style w:type="character" w:customStyle="1" w:styleId="aa">
    <w:name w:val="Текст выноски Знак"/>
    <w:basedOn w:val="a0"/>
    <w:link w:val="a9"/>
    <w:rsid w:val="00881ABD"/>
    <w:rPr>
      <w:rFonts w:ascii="Tahoma" w:hAnsi="Tahoma" w:cs="Tahoma"/>
      <w:sz w:val="16"/>
      <w:szCs w:val="16"/>
    </w:rPr>
  </w:style>
  <w:style w:type="paragraph" w:styleId="ab">
    <w:name w:val="List Paragraph"/>
    <w:basedOn w:val="a"/>
    <w:qFormat/>
    <w:rsid w:val="0046729B"/>
    <w:pPr>
      <w:ind w:left="720"/>
      <w:contextualSpacing/>
    </w:pPr>
  </w:style>
  <w:style w:type="paragraph" w:customStyle="1" w:styleId="Style3">
    <w:name w:val="Style3"/>
    <w:basedOn w:val="a"/>
    <w:rsid w:val="000F68B4"/>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paragraph" w:customStyle="1" w:styleId="Style18">
    <w:name w:val="Style18"/>
    <w:basedOn w:val="a"/>
    <w:rsid w:val="000F68B4"/>
    <w:pPr>
      <w:widowControl w:val="0"/>
      <w:autoSpaceDE w:val="0"/>
      <w:autoSpaceDN w:val="0"/>
      <w:adjustRightInd w:val="0"/>
      <w:spacing w:after="0" w:line="216" w:lineRule="exact"/>
      <w:ind w:firstLine="302"/>
      <w:jc w:val="both"/>
    </w:pPr>
    <w:rPr>
      <w:rFonts w:ascii="Bookman Old Style" w:eastAsia="Times New Roman" w:hAnsi="Bookman Old Style" w:cs="Times New Roman"/>
      <w:sz w:val="24"/>
      <w:szCs w:val="24"/>
    </w:rPr>
  </w:style>
  <w:style w:type="character" w:customStyle="1" w:styleId="FontStyle37">
    <w:name w:val="Font Style37"/>
    <w:basedOn w:val="a0"/>
    <w:rsid w:val="000F68B4"/>
    <w:rPr>
      <w:rFonts w:ascii="Times New Roman" w:hAnsi="Times New Roman" w:cs="Times New Roman" w:hint="default"/>
      <w:b/>
      <w:bCs/>
      <w:sz w:val="20"/>
      <w:szCs w:val="20"/>
    </w:rPr>
  </w:style>
  <w:style w:type="character" w:customStyle="1" w:styleId="FontStyle38">
    <w:name w:val="Font Style38"/>
    <w:basedOn w:val="a0"/>
    <w:rsid w:val="000F68B4"/>
    <w:rPr>
      <w:rFonts w:ascii="Times New Roman" w:hAnsi="Times New Roman" w:cs="Times New Roman" w:hint="default"/>
      <w:sz w:val="20"/>
      <w:szCs w:val="20"/>
    </w:rPr>
  </w:style>
  <w:style w:type="character" w:customStyle="1" w:styleId="c4">
    <w:name w:val="c4"/>
    <w:basedOn w:val="a0"/>
    <w:rsid w:val="000F68B4"/>
  </w:style>
  <w:style w:type="character" w:customStyle="1" w:styleId="apple-style-span">
    <w:name w:val="apple-style-span"/>
    <w:basedOn w:val="a0"/>
    <w:rsid w:val="00477A4D"/>
  </w:style>
  <w:style w:type="paragraph" w:styleId="ac">
    <w:name w:val="header"/>
    <w:basedOn w:val="a"/>
    <w:link w:val="ad"/>
    <w:uiPriority w:val="99"/>
    <w:unhideWhenUsed/>
    <w:rsid w:val="00477A4D"/>
    <w:pPr>
      <w:tabs>
        <w:tab w:val="center" w:pos="4677"/>
        <w:tab w:val="right" w:pos="9355"/>
      </w:tabs>
      <w:spacing w:after="0" w:line="240" w:lineRule="auto"/>
    </w:pPr>
    <w:rPr>
      <w:rFonts w:ascii="Calibri" w:eastAsia="Calibri" w:hAnsi="Calibri" w:cs="Times New Roman"/>
      <w:lang w:eastAsia="en-US"/>
    </w:rPr>
  </w:style>
  <w:style w:type="character" w:customStyle="1" w:styleId="ad">
    <w:name w:val="Верхний колонтитул Знак"/>
    <w:basedOn w:val="a0"/>
    <w:link w:val="ac"/>
    <w:uiPriority w:val="99"/>
    <w:rsid w:val="00477A4D"/>
    <w:rPr>
      <w:rFonts w:ascii="Calibri" w:eastAsia="Calibri" w:hAnsi="Calibri" w:cs="Times New Roman"/>
      <w:lang w:eastAsia="en-US"/>
    </w:rPr>
  </w:style>
  <w:style w:type="paragraph" w:styleId="ae">
    <w:name w:val="footer"/>
    <w:basedOn w:val="a"/>
    <w:link w:val="af"/>
    <w:uiPriority w:val="99"/>
    <w:unhideWhenUsed/>
    <w:rsid w:val="00477A4D"/>
    <w:pPr>
      <w:tabs>
        <w:tab w:val="center" w:pos="4677"/>
        <w:tab w:val="right" w:pos="9355"/>
      </w:tabs>
      <w:spacing w:after="0" w:line="240" w:lineRule="auto"/>
    </w:pPr>
    <w:rPr>
      <w:rFonts w:ascii="Calibri" w:eastAsia="Calibri" w:hAnsi="Calibri" w:cs="Times New Roman"/>
      <w:lang w:eastAsia="en-US"/>
    </w:rPr>
  </w:style>
  <w:style w:type="character" w:customStyle="1" w:styleId="af">
    <w:name w:val="Нижний колонтитул Знак"/>
    <w:basedOn w:val="a0"/>
    <w:link w:val="ae"/>
    <w:uiPriority w:val="99"/>
    <w:rsid w:val="00477A4D"/>
    <w:rPr>
      <w:rFonts w:ascii="Calibri" w:eastAsia="Calibri" w:hAnsi="Calibri" w:cs="Times New Roman"/>
      <w:lang w:eastAsia="en-US"/>
    </w:rPr>
  </w:style>
  <w:style w:type="paragraph" w:styleId="af0">
    <w:name w:val="No Spacing"/>
    <w:uiPriority w:val="1"/>
    <w:qFormat/>
    <w:rsid w:val="002251B3"/>
    <w:pPr>
      <w:spacing w:after="0" w:line="240" w:lineRule="auto"/>
    </w:pPr>
    <w:rPr>
      <w:rFonts w:ascii="Calibri" w:eastAsia="Calibri" w:hAnsi="Calibri" w:cs="Times New Roman"/>
      <w:lang w:eastAsia="en-US"/>
    </w:rPr>
  </w:style>
  <w:style w:type="character" w:customStyle="1" w:styleId="20">
    <w:name w:val="Заголовок 2 Знак"/>
    <w:basedOn w:val="a0"/>
    <w:link w:val="2"/>
    <w:rsid w:val="00B91CA0"/>
    <w:rPr>
      <w:rFonts w:ascii="Times New Roman" w:eastAsia="Times New Roman" w:hAnsi="Times New Roman" w:cs="Times New Roman"/>
      <w:b/>
      <w:bCs/>
      <w:sz w:val="28"/>
      <w:szCs w:val="24"/>
    </w:rPr>
  </w:style>
  <w:style w:type="paragraph" w:styleId="af1">
    <w:name w:val="Body Text Indent"/>
    <w:basedOn w:val="a"/>
    <w:link w:val="af2"/>
    <w:rsid w:val="00B91CA0"/>
    <w:pPr>
      <w:spacing w:after="0" w:line="240" w:lineRule="auto"/>
      <w:ind w:left="360"/>
    </w:pPr>
    <w:rPr>
      <w:rFonts w:ascii="Times New Roman" w:eastAsia="Times New Roman" w:hAnsi="Times New Roman" w:cs="Times New Roman"/>
      <w:sz w:val="28"/>
      <w:szCs w:val="24"/>
    </w:rPr>
  </w:style>
  <w:style w:type="character" w:customStyle="1" w:styleId="af2">
    <w:name w:val="Основной текст с отступом Знак"/>
    <w:basedOn w:val="a0"/>
    <w:link w:val="af1"/>
    <w:rsid w:val="00B91CA0"/>
    <w:rPr>
      <w:rFonts w:ascii="Times New Roman" w:eastAsia="Times New Roman" w:hAnsi="Times New Roman" w:cs="Times New Roman"/>
      <w:sz w:val="28"/>
      <w:szCs w:val="24"/>
    </w:rPr>
  </w:style>
  <w:style w:type="paragraph" w:customStyle="1" w:styleId="af3">
    <w:name w:val="Стиль"/>
    <w:rsid w:val="00B91CA0"/>
    <w:pPr>
      <w:widowControl w:val="0"/>
      <w:autoSpaceDE w:val="0"/>
      <w:autoSpaceDN w:val="0"/>
      <w:adjustRightInd w:val="0"/>
      <w:spacing w:after="0" w:line="240" w:lineRule="auto"/>
    </w:pPr>
    <w:rPr>
      <w:rFonts w:ascii="Times New Roman" w:eastAsia="Times New Roman" w:hAnsi="Times New Roman" w:cs="Times New Roman"/>
      <w:sz w:val="32"/>
      <w:szCs w:val="24"/>
    </w:rPr>
  </w:style>
  <w:style w:type="paragraph" w:customStyle="1" w:styleId="msoorganizationname2">
    <w:name w:val="msoorganizationname2"/>
    <w:rsid w:val="00B91CA0"/>
    <w:pPr>
      <w:spacing w:after="0" w:line="240" w:lineRule="auto"/>
      <w:jc w:val="center"/>
    </w:pPr>
    <w:rPr>
      <w:rFonts w:ascii="Arial Narrow" w:eastAsia="Times New Roman" w:hAnsi="Arial Narrow" w:cs="Times New Roman"/>
      <w:color w:val="000000"/>
      <w:kern w:val="28"/>
      <w:sz w:val="96"/>
      <w:szCs w:val="96"/>
    </w:rPr>
  </w:style>
  <w:style w:type="paragraph" w:customStyle="1" w:styleId="Style13">
    <w:name w:val="Style13"/>
    <w:basedOn w:val="a"/>
    <w:rsid w:val="00B91CA0"/>
    <w:pPr>
      <w:widowControl w:val="0"/>
      <w:autoSpaceDE w:val="0"/>
      <w:autoSpaceDN w:val="0"/>
      <w:adjustRightInd w:val="0"/>
      <w:spacing w:after="0" w:line="230" w:lineRule="exact"/>
    </w:pPr>
    <w:rPr>
      <w:rFonts w:ascii="Bookman Old Style" w:eastAsia="Times New Roman" w:hAnsi="Bookman Old Style" w:cs="Times New Roman"/>
      <w:sz w:val="24"/>
      <w:szCs w:val="24"/>
    </w:rPr>
  </w:style>
  <w:style w:type="character" w:customStyle="1" w:styleId="FontStyle40">
    <w:name w:val="Font Style40"/>
    <w:rsid w:val="00B91CA0"/>
    <w:rPr>
      <w:rFonts w:ascii="Bookman Old Style" w:hAnsi="Bookman Old Style" w:cs="Bookman Old Style" w:hint="default"/>
      <w:b/>
      <w:bCs/>
      <w:sz w:val="22"/>
      <w:szCs w:val="22"/>
    </w:rPr>
  </w:style>
  <w:style w:type="paragraph" w:styleId="af4">
    <w:name w:val="Normal (Web)"/>
    <w:basedOn w:val="a"/>
    <w:rsid w:val="00B91CA0"/>
    <w:pPr>
      <w:spacing w:before="90" w:after="90" w:line="240" w:lineRule="auto"/>
    </w:pPr>
    <w:rPr>
      <w:rFonts w:ascii="Times New Roman" w:eastAsia="Times New Roman" w:hAnsi="Times New Roman" w:cs="Times New Roman"/>
      <w:sz w:val="24"/>
      <w:szCs w:val="24"/>
    </w:rPr>
  </w:style>
  <w:style w:type="paragraph" w:customStyle="1" w:styleId="c0">
    <w:name w:val="c0"/>
    <w:basedOn w:val="a"/>
    <w:rsid w:val="00B91C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B91CA0"/>
  </w:style>
  <w:style w:type="paragraph" w:customStyle="1" w:styleId="Style11">
    <w:name w:val="Style11"/>
    <w:basedOn w:val="a"/>
    <w:rsid w:val="00B91CA0"/>
    <w:pPr>
      <w:widowControl w:val="0"/>
      <w:autoSpaceDE w:val="0"/>
      <w:autoSpaceDN w:val="0"/>
      <w:adjustRightInd w:val="0"/>
      <w:spacing w:after="0" w:line="240" w:lineRule="auto"/>
    </w:pPr>
    <w:rPr>
      <w:rFonts w:ascii="Bookman Old Style" w:eastAsia="Times New Roman" w:hAnsi="Bookman Old Style" w:cs="Times New Roman"/>
      <w:sz w:val="24"/>
      <w:szCs w:val="24"/>
    </w:rPr>
  </w:style>
  <w:style w:type="character" w:customStyle="1" w:styleId="FontStyle33">
    <w:name w:val="Font Style33"/>
    <w:rsid w:val="00B91CA0"/>
    <w:rPr>
      <w:rFonts w:ascii="Bookman Old Style" w:hAnsi="Bookman Old Style" w:cs="Bookman Old Style" w:hint="default"/>
      <w:b/>
      <w:bCs/>
      <w:spacing w:val="-20"/>
      <w:sz w:val="20"/>
      <w:szCs w:val="20"/>
    </w:rPr>
  </w:style>
  <w:style w:type="numbering" w:customStyle="1" w:styleId="1">
    <w:name w:val="Нет списка1"/>
    <w:next w:val="a2"/>
    <w:uiPriority w:val="99"/>
    <w:semiHidden/>
    <w:unhideWhenUsed/>
    <w:rsid w:val="00123F07"/>
  </w:style>
  <w:style w:type="table" w:customStyle="1" w:styleId="10">
    <w:name w:val="Сетка таблицы1"/>
    <w:basedOn w:val="a1"/>
    <w:next w:val="a7"/>
    <w:rsid w:val="00123F0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1"/>
    <w:next w:val="a2"/>
    <w:semiHidden/>
    <w:unhideWhenUsed/>
    <w:rsid w:val="00123F07"/>
  </w:style>
  <w:style w:type="table" w:customStyle="1" w:styleId="110">
    <w:name w:val="Сетка таблицы11"/>
    <w:basedOn w:val="a1"/>
    <w:next w:val="a7"/>
    <w:rsid w:val="00123F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uiPriority w:val="99"/>
    <w:semiHidden/>
    <w:unhideWhenUsed/>
    <w:rsid w:val="00123F07"/>
    <w:rPr>
      <w:color w:val="0000FF"/>
      <w:u w:val="single"/>
    </w:rPr>
  </w:style>
  <w:style w:type="character" w:styleId="af6">
    <w:name w:val="FollowedHyperlink"/>
    <w:uiPriority w:val="99"/>
    <w:semiHidden/>
    <w:unhideWhenUsed/>
    <w:rsid w:val="00123F07"/>
    <w:rPr>
      <w:color w:val="800080"/>
      <w:u w:val="single"/>
    </w:rPr>
  </w:style>
  <w:style w:type="character" w:customStyle="1" w:styleId="21">
    <w:name w:val="Заголовок №2_"/>
    <w:basedOn w:val="a0"/>
    <w:link w:val="22"/>
    <w:uiPriority w:val="99"/>
    <w:rsid w:val="004E332C"/>
    <w:rPr>
      <w:rFonts w:ascii="Times New Roman" w:hAnsi="Times New Roman" w:cs="Times New Roman"/>
      <w:b/>
      <w:bCs/>
      <w:sz w:val="27"/>
      <w:szCs w:val="27"/>
    </w:rPr>
  </w:style>
  <w:style w:type="paragraph" w:customStyle="1" w:styleId="22">
    <w:name w:val="Заголовок №2"/>
    <w:basedOn w:val="a"/>
    <w:link w:val="21"/>
    <w:uiPriority w:val="99"/>
    <w:rsid w:val="004E332C"/>
    <w:pPr>
      <w:widowControl w:val="0"/>
      <w:spacing w:after="0" w:line="240" w:lineRule="atLeast"/>
      <w:jc w:val="center"/>
      <w:outlineLvl w:val="1"/>
    </w:pPr>
    <w:rPr>
      <w:rFonts w:ascii="Times New Roman" w:hAnsi="Times New Roman" w:cs="Times New Roman"/>
      <w:b/>
      <w:bCs/>
      <w:sz w:val="27"/>
      <w:szCs w:val="27"/>
    </w:rPr>
  </w:style>
  <w:style w:type="table" w:customStyle="1" w:styleId="23">
    <w:name w:val="Сетка таблицы2"/>
    <w:basedOn w:val="a1"/>
    <w:next w:val="a7"/>
    <w:uiPriority w:val="59"/>
    <w:rsid w:val="00C7397B"/>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uiPriority w:val="59"/>
    <w:rsid w:val="00E46942"/>
    <w:pPr>
      <w:spacing w:after="0" w:line="240" w:lineRule="auto"/>
    </w:pPr>
    <w:rPr>
      <w:rFonts w:ascii="Times New Roman" w:eastAsia="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5EE"/>
  </w:style>
  <w:style w:type="paragraph" w:styleId="2">
    <w:name w:val="heading 2"/>
    <w:basedOn w:val="a"/>
    <w:next w:val="a"/>
    <w:link w:val="20"/>
    <w:qFormat/>
    <w:rsid w:val="00B91CA0"/>
    <w:pPr>
      <w:keepNext/>
      <w:spacing w:after="0" w:line="240" w:lineRule="auto"/>
      <w:ind w:left="720"/>
      <w:outlineLvl w:val="1"/>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53463"/>
    <w:rPr>
      <w:b/>
      <w:bCs/>
    </w:rPr>
  </w:style>
  <w:style w:type="paragraph" w:styleId="a4">
    <w:name w:val="Body Text"/>
    <w:basedOn w:val="a"/>
    <w:link w:val="a5"/>
    <w:rsid w:val="00F53463"/>
    <w:pPr>
      <w:widowControl w:val="0"/>
      <w:suppressAutoHyphens/>
      <w:spacing w:after="120" w:line="240" w:lineRule="auto"/>
    </w:pPr>
    <w:rPr>
      <w:rFonts w:ascii="Times New Roman" w:eastAsia="Lucida Sans Unicode" w:hAnsi="Times New Roman" w:cs="Times New Roman"/>
      <w:kern w:val="1"/>
      <w:sz w:val="24"/>
      <w:szCs w:val="24"/>
      <w:lang w:eastAsia="ar-SA"/>
    </w:rPr>
  </w:style>
  <w:style w:type="character" w:customStyle="1" w:styleId="a5">
    <w:name w:val="Основной текст Знак"/>
    <w:basedOn w:val="a0"/>
    <w:link w:val="a4"/>
    <w:rsid w:val="00F53463"/>
    <w:rPr>
      <w:rFonts w:ascii="Times New Roman" w:eastAsia="Lucida Sans Unicode" w:hAnsi="Times New Roman" w:cs="Times New Roman"/>
      <w:kern w:val="1"/>
      <w:sz w:val="24"/>
      <w:szCs w:val="24"/>
      <w:lang w:eastAsia="ar-SA"/>
    </w:rPr>
  </w:style>
  <w:style w:type="paragraph" w:customStyle="1" w:styleId="a6">
    <w:name w:val="Содержимое таблицы"/>
    <w:basedOn w:val="a"/>
    <w:rsid w:val="00F53463"/>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 w:type="table" w:styleId="a7">
    <w:name w:val="Table Grid"/>
    <w:basedOn w:val="a1"/>
    <w:rsid w:val="00322D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Placeholder Text"/>
    <w:basedOn w:val="a0"/>
    <w:uiPriority w:val="99"/>
    <w:semiHidden/>
    <w:rsid w:val="00881ABD"/>
    <w:rPr>
      <w:color w:val="808080"/>
    </w:rPr>
  </w:style>
  <w:style w:type="paragraph" w:styleId="a9">
    <w:name w:val="Balloon Text"/>
    <w:basedOn w:val="a"/>
    <w:link w:val="aa"/>
    <w:unhideWhenUsed/>
    <w:rsid w:val="00881ABD"/>
    <w:pPr>
      <w:spacing w:after="0" w:line="240" w:lineRule="auto"/>
    </w:pPr>
    <w:rPr>
      <w:rFonts w:ascii="Tahoma" w:hAnsi="Tahoma" w:cs="Tahoma"/>
      <w:sz w:val="16"/>
      <w:szCs w:val="16"/>
    </w:rPr>
  </w:style>
  <w:style w:type="character" w:customStyle="1" w:styleId="aa">
    <w:name w:val="Текст выноски Знак"/>
    <w:basedOn w:val="a0"/>
    <w:link w:val="a9"/>
    <w:rsid w:val="00881ABD"/>
    <w:rPr>
      <w:rFonts w:ascii="Tahoma" w:hAnsi="Tahoma" w:cs="Tahoma"/>
      <w:sz w:val="16"/>
      <w:szCs w:val="16"/>
    </w:rPr>
  </w:style>
  <w:style w:type="paragraph" w:styleId="ab">
    <w:name w:val="List Paragraph"/>
    <w:basedOn w:val="a"/>
    <w:qFormat/>
    <w:rsid w:val="0046729B"/>
    <w:pPr>
      <w:ind w:left="720"/>
      <w:contextualSpacing/>
    </w:pPr>
  </w:style>
  <w:style w:type="paragraph" w:customStyle="1" w:styleId="Style3">
    <w:name w:val="Style3"/>
    <w:basedOn w:val="a"/>
    <w:rsid w:val="000F68B4"/>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paragraph" w:customStyle="1" w:styleId="Style18">
    <w:name w:val="Style18"/>
    <w:basedOn w:val="a"/>
    <w:rsid w:val="000F68B4"/>
    <w:pPr>
      <w:widowControl w:val="0"/>
      <w:autoSpaceDE w:val="0"/>
      <w:autoSpaceDN w:val="0"/>
      <w:adjustRightInd w:val="0"/>
      <w:spacing w:after="0" w:line="216" w:lineRule="exact"/>
      <w:ind w:firstLine="302"/>
      <w:jc w:val="both"/>
    </w:pPr>
    <w:rPr>
      <w:rFonts w:ascii="Bookman Old Style" w:eastAsia="Times New Roman" w:hAnsi="Bookman Old Style" w:cs="Times New Roman"/>
      <w:sz w:val="24"/>
      <w:szCs w:val="24"/>
    </w:rPr>
  </w:style>
  <w:style w:type="character" w:customStyle="1" w:styleId="FontStyle37">
    <w:name w:val="Font Style37"/>
    <w:basedOn w:val="a0"/>
    <w:rsid w:val="000F68B4"/>
    <w:rPr>
      <w:rFonts w:ascii="Times New Roman" w:hAnsi="Times New Roman" w:cs="Times New Roman" w:hint="default"/>
      <w:b/>
      <w:bCs/>
      <w:sz w:val="20"/>
      <w:szCs w:val="20"/>
    </w:rPr>
  </w:style>
  <w:style w:type="character" w:customStyle="1" w:styleId="FontStyle38">
    <w:name w:val="Font Style38"/>
    <w:basedOn w:val="a0"/>
    <w:rsid w:val="000F68B4"/>
    <w:rPr>
      <w:rFonts w:ascii="Times New Roman" w:hAnsi="Times New Roman" w:cs="Times New Roman" w:hint="default"/>
      <w:sz w:val="20"/>
      <w:szCs w:val="20"/>
    </w:rPr>
  </w:style>
  <w:style w:type="character" w:customStyle="1" w:styleId="c4">
    <w:name w:val="c4"/>
    <w:basedOn w:val="a0"/>
    <w:rsid w:val="000F68B4"/>
  </w:style>
  <w:style w:type="character" w:customStyle="1" w:styleId="apple-style-span">
    <w:name w:val="apple-style-span"/>
    <w:basedOn w:val="a0"/>
    <w:rsid w:val="00477A4D"/>
  </w:style>
  <w:style w:type="paragraph" w:styleId="ac">
    <w:name w:val="header"/>
    <w:basedOn w:val="a"/>
    <w:link w:val="ad"/>
    <w:uiPriority w:val="99"/>
    <w:unhideWhenUsed/>
    <w:rsid w:val="00477A4D"/>
    <w:pPr>
      <w:tabs>
        <w:tab w:val="center" w:pos="4677"/>
        <w:tab w:val="right" w:pos="9355"/>
      </w:tabs>
      <w:spacing w:after="0" w:line="240" w:lineRule="auto"/>
    </w:pPr>
    <w:rPr>
      <w:rFonts w:ascii="Calibri" w:eastAsia="Calibri" w:hAnsi="Calibri" w:cs="Times New Roman"/>
      <w:lang w:eastAsia="en-US"/>
    </w:rPr>
  </w:style>
  <w:style w:type="character" w:customStyle="1" w:styleId="ad">
    <w:name w:val="Верхний колонтитул Знак"/>
    <w:basedOn w:val="a0"/>
    <w:link w:val="ac"/>
    <w:uiPriority w:val="99"/>
    <w:rsid w:val="00477A4D"/>
    <w:rPr>
      <w:rFonts w:ascii="Calibri" w:eastAsia="Calibri" w:hAnsi="Calibri" w:cs="Times New Roman"/>
      <w:lang w:eastAsia="en-US"/>
    </w:rPr>
  </w:style>
  <w:style w:type="paragraph" w:styleId="ae">
    <w:name w:val="footer"/>
    <w:basedOn w:val="a"/>
    <w:link w:val="af"/>
    <w:uiPriority w:val="99"/>
    <w:unhideWhenUsed/>
    <w:rsid w:val="00477A4D"/>
    <w:pPr>
      <w:tabs>
        <w:tab w:val="center" w:pos="4677"/>
        <w:tab w:val="right" w:pos="9355"/>
      </w:tabs>
      <w:spacing w:after="0" w:line="240" w:lineRule="auto"/>
    </w:pPr>
    <w:rPr>
      <w:rFonts w:ascii="Calibri" w:eastAsia="Calibri" w:hAnsi="Calibri" w:cs="Times New Roman"/>
      <w:lang w:eastAsia="en-US"/>
    </w:rPr>
  </w:style>
  <w:style w:type="character" w:customStyle="1" w:styleId="af">
    <w:name w:val="Нижний колонтитул Знак"/>
    <w:basedOn w:val="a0"/>
    <w:link w:val="ae"/>
    <w:uiPriority w:val="99"/>
    <w:rsid w:val="00477A4D"/>
    <w:rPr>
      <w:rFonts w:ascii="Calibri" w:eastAsia="Calibri" w:hAnsi="Calibri" w:cs="Times New Roman"/>
      <w:lang w:eastAsia="en-US"/>
    </w:rPr>
  </w:style>
  <w:style w:type="paragraph" w:styleId="af0">
    <w:name w:val="No Spacing"/>
    <w:uiPriority w:val="1"/>
    <w:qFormat/>
    <w:rsid w:val="002251B3"/>
    <w:pPr>
      <w:spacing w:after="0" w:line="240" w:lineRule="auto"/>
    </w:pPr>
    <w:rPr>
      <w:rFonts w:ascii="Calibri" w:eastAsia="Calibri" w:hAnsi="Calibri" w:cs="Times New Roman"/>
      <w:lang w:eastAsia="en-US"/>
    </w:rPr>
  </w:style>
  <w:style w:type="character" w:customStyle="1" w:styleId="20">
    <w:name w:val="Заголовок 2 Знак"/>
    <w:basedOn w:val="a0"/>
    <w:link w:val="2"/>
    <w:rsid w:val="00B91CA0"/>
    <w:rPr>
      <w:rFonts w:ascii="Times New Roman" w:eastAsia="Times New Roman" w:hAnsi="Times New Roman" w:cs="Times New Roman"/>
      <w:b/>
      <w:bCs/>
      <w:sz w:val="28"/>
      <w:szCs w:val="24"/>
    </w:rPr>
  </w:style>
  <w:style w:type="paragraph" w:styleId="af1">
    <w:name w:val="Body Text Indent"/>
    <w:basedOn w:val="a"/>
    <w:link w:val="af2"/>
    <w:rsid w:val="00B91CA0"/>
    <w:pPr>
      <w:spacing w:after="0" w:line="240" w:lineRule="auto"/>
      <w:ind w:left="360"/>
    </w:pPr>
    <w:rPr>
      <w:rFonts w:ascii="Times New Roman" w:eastAsia="Times New Roman" w:hAnsi="Times New Roman" w:cs="Times New Roman"/>
      <w:sz w:val="28"/>
      <w:szCs w:val="24"/>
    </w:rPr>
  </w:style>
  <w:style w:type="character" w:customStyle="1" w:styleId="af2">
    <w:name w:val="Основной текст с отступом Знак"/>
    <w:basedOn w:val="a0"/>
    <w:link w:val="af1"/>
    <w:rsid w:val="00B91CA0"/>
    <w:rPr>
      <w:rFonts w:ascii="Times New Roman" w:eastAsia="Times New Roman" w:hAnsi="Times New Roman" w:cs="Times New Roman"/>
      <w:sz w:val="28"/>
      <w:szCs w:val="24"/>
    </w:rPr>
  </w:style>
  <w:style w:type="paragraph" w:customStyle="1" w:styleId="af3">
    <w:name w:val="Стиль"/>
    <w:rsid w:val="00B91CA0"/>
    <w:pPr>
      <w:widowControl w:val="0"/>
      <w:autoSpaceDE w:val="0"/>
      <w:autoSpaceDN w:val="0"/>
      <w:adjustRightInd w:val="0"/>
      <w:spacing w:after="0" w:line="240" w:lineRule="auto"/>
    </w:pPr>
    <w:rPr>
      <w:rFonts w:ascii="Times New Roman" w:eastAsia="Times New Roman" w:hAnsi="Times New Roman" w:cs="Times New Roman"/>
      <w:sz w:val="32"/>
      <w:szCs w:val="24"/>
    </w:rPr>
  </w:style>
  <w:style w:type="paragraph" w:customStyle="1" w:styleId="msoorganizationname2">
    <w:name w:val="msoorganizationname2"/>
    <w:rsid w:val="00B91CA0"/>
    <w:pPr>
      <w:spacing w:after="0" w:line="240" w:lineRule="auto"/>
      <w:jc w:val="center"/>
    </w:pPr>
    <w:rPr>
      <w:rFonts w:ascii="Arial Narrow" w:eastAsia="Times New Roman" w:hAnsi="Arial Narrow" w:cs="Times New Roman"/>
      <w:color w:val="000000"/>
      <w:kern w:val="28"/>
      <w:sz w:val="96"/>
      <w:szCs w:val="96"/>
    </w:rPr>
  </w:style>
  <w:style w:type="paragraph" w:customStyle="1" w:styleId="Style13">
    <w:name w:val="Style13"/>
    <w:basedOn w:val="a"/>
    <w:rsid w:val="00B91CA0"/>
    <w:pPr>
      <w:widowControl w:val="0"/>
      <w:autoSpaceDE w:val="0"/>
      <w:autoSpaceDN w:val="0"/>
      <w:adjustRightInd w:val="0"/>
      <w:spacing w:after="0" w:line="230" w:lineRule="exact"/>
    </w:pPr>
    <w:rPr>
      <w:rFonts w:ascii="Bookman Old Style" w:eastAsia="Times New Roman" w:hAnsi="Bookman Old Style" w:cs="Times New Roman"/>
      <w:sz w:val="24"/>
      <w:szCs w:val="24"/>
    </w:rPr>
  </w:style>
  <w:style w:type="character" w:customStyle="1" w:styleId="FontStyle40">
    <w:name w:val="Font Style40"/>
    <w:rsid w:val="00B91CA0"/>
    <w:rPr>
      <w:rFonts w:ascii="Bookman Old Style" w:hAnsi="Bookman Old Style" w:cs="Bookman Old Style" w:hint="default"/>
      <w:b/>
      <w:bCs/>
      <w:sz w:val="22"/>
      <w:szCs w:val="22"/>
    </w:rPr>
  </w:style>
  <w:style w:type="paragraph" w:styleId="af4">
    <w:name w:val="Normal (Web)"/>
    <w:basedOn w:val="a"/>
    <w:rsid w:val="00B91CA0"/>
    <w:pPr>
      <w:spacing w:before="90" w:after="90" w:line="240" w:lineRule="auto"/>
    </w:pPr>
    <w:rPr>
      <w:rFonts w:ascii="Times New Roman" w:eastAsia="Times New Roman" w:hAnsi="Times New Roman" w:cs="Times New Roman"/>
      <w:sz w:val="24"/>
      <w:szCs w:val="24"/>
    </w:rPr>
  </w:style>
  <w:style w:type="paragraph" w:customStyle="1" w:styleId="c0">
    <w:name w:val="c0"/>
    <w:basedOn w:val="a"/>
    <w:rsid w:val="00B91C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B91CA0"/>
  </w:style>
  <w:style w:type="paragraph" w:customStyle="1" w:styleId="Style11">
    <w:name w:val="Style11"/>
    <w:basedOn w:val="a"/>
    <w:rsid w:val="00B91CA0"/>
    <w:pPr>
      <w:widowControl w:val="0"/>
      <w:autoSpaceDE w:val="0"/>
      <w:autoSpaceDN w:val="0"/>
      <w:adjustRightInd w:val="0"/>
      <w:spacing w:after="0" w:line="240" w:lineRule="auto"/>
    </w:pPr>
    <w:rPr>
      <w:rFonts w:ascii="Bookman Old Style" w:eastAsia="Times New Roman" w:hAnsi="Bookman Old Style" w:cs="Times New Roman"/>
      <w:sz w:val="24"/>
      <w:szCs w:val="24"/>
    </w:rPr>
  </w:style>
  <w:style w:type="character" w:customStyle="1" w:styleId="FontStyle33">
    <w:name w:val="Font Style33"/>
    <w:rsid w:val="00B91CA0"/>
    <w:rPr>
      <w:rFonts w:ascii="Bookman Old Style" w:hAnsi="Bookman Old Style" w:cs="Bookman Old Style" w:hint="default"/>
      <w:b/>
      <w:bCs/>
      <w:spacing w:val="-20"/>
      <w:sz w:val="20"/>
      <w:szCs w:val="20"/>
    </w:rPr>
  </w:style>
  <w:style w:type="numbering" w:customStyle="1" w:styleId="1">
    <w:name w:val="Нет списка1"/>
    <w:next w:val="a2"/>
    <w:uiPriority w:val="99"/>
    <w:semiHidden/>
    <w:unhideWhenUsed/>
    <w:rsid w:val="00123F07"/>
  </w:style>
  <w:style w:type="table" w:customStyle="1" w:styleId="10">
    <w:name w:val="Сетка таблицы1"/>
    <w:basedOn w:val="a1"/>
    <w:next w:val="a7"/>
    <w:rsid w:val="00123F0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1"/>
    <w:next w:val="a2"/>
    <w:semiHidden/>
    <w:unhideWhenUsed/>
    <w:rsid w:val="00123F07"/>
  </w:style>
  <w:style w:type="table" w:customStyle="1" w:styleId="110">
    <w:name w:val="Сетка таблицы11"/>
    <w:basedOn w:val="a1"/>
    <w:next w:val="a7"/>
    <w:rsid w:val="00123F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uiPriority w:val="99"/>
    <w:semiHidden/>
    <w:unhideWhenUsed/>
    <w:rsid w:val="00123F07"/>
    <w:rPr>
      <w:color w:val="0000FF"/>
      <w:u w:val="single"/>
    </w:rPr>
  </w:style>
  <w:style w:type="character" w:styleId="af6">
    <w:name w:val="FollowedHyperlink"/>
    <w:uiPriority w:val="99"/>
    <w:semiHidden/>
    <w:unhideWhenUsed/>
    <w:rsid w:val="00123F07"/>
    <w:rPr>
      <w:color w:val="800080"/>
      <w:u w:val="single"/>
    </w:rPr>
  </w:style>
  <w:style w:type="character" w:customStyle="1" w:styleId="21">
    <w:name w:val="Заголовок №2_"/>
    <w:basedOn w:val="a0"/>
    <w:link w:val="22"/>
    <w:uiPriority w:val="99"/>
    <w:rsid w:val="004E332C"/>
    <w:rPr>
      <w:rFonts w:ascii="Times New Roman" w:hAnsi="Times New Roman" w:cs="Times New Roman"/>
      <w:b/>
      <w:bCs/>
      <w:sz w:val="27"/>
      <w:szCs w:val="27"/>
    </w:rPr>
  </w:style>
  <w:style w:type="paragraph" w:customStyle="1" w:styleId="22">
    <w:name w:val="Заголовок №2"/>
    <w:basedOn w:val="a"/>
    <w:link w:val="21"/>
    <w:uiPriority w:val="99"/>
    <w:rsid w:val="004E332C"/>
    <w:pPr>
      <w:widowControl w:val="0"/>
      <w:spacing w:after="0" w:line="240" w:lineRule="atLeast"/>
      <w:jc w:val="center"/>
      <w:outlineLvl w:val="1"/>
    </w:pPr>
    <w:rPr>
      <w:rFonts w:ascii="Times New Roman" w:hAnsi="Times New Roman" w:cs="Times New Roman"/>
      <w:b/>
      <w:bCs/>
      <w:sz w:val="27"/>
      <w:szCs w:val="27"/>
    </w:rPr>
  </w:style>
  <w:style w:type="table" w:customStyle="1" w:styleId="23">
    <w:name w:val="Сетка таблицы2"/>
    <w:basedOn w:val="a1"/>
    <w:next w:val="a7"/>
    <w:uiPriority w:val="59"/>
    <w:rsid w:val="00C7397B"/>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uiPriority w:val="59"/>
    <w:rsid w:val="00E46942"/>
    <w:pPr>
      <w:spacing w:after="0" w:line="240" w:lineRule="auto"/>
    </w:pPr>
    <w:rPr>
      <w:rFonts w:ascii="Times New Roman" w:eastAsia="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DD68E-DDAE-4E22-98DA-9B93C0FC8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2802</TotalTime>
  <Pages>13</Pages>
  <Words>3262</Words>
  <Characters>18600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Andries van der Wayn</dc:creator>
  <cp:lastModifiedBy>KSHI</cp:lastModifiedBy>
  <cp:revision>67</cp:revision>
  <cp:lastPrinted>2018-03-27T14:58:00Z</cp:lastPrinted>
  <dcterms:created xsi:type="dcterms:W3CDTF">2013-10-07T15:20:00Z</dcterms:created>
  <dcterms:modified xsi:type="dcterms:W3CDTF">2021-11-15T13:44:00Z</dcterms:modified>
</cp:coreProperties>
</file>